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5D5891" w14:textId="77777777" w:rsidR="006B5D24" w:rsidRDefault="00173AF6">
      <w:pPr>
        <w:jc w:val="center"/>
        <w:rPr>
          <w:b/>
          <w:sz w:val="40"/>
        </w:rPr>
      </w:pPr>
      <w:r>
        <w:rPr>
          <w:b/>
          <w:sz w:val="40"/>
        </w:rPr>
        <w:t>SMLOUVA</w:t>
      </w:r>
      <w:r w:rsidR="006B5D24">
        <w:rPr>
          <w:b/>
          <w:sz w:val="40"/>
        </w:rPr>
        <w:t xml:space="preserve"> O DÍLO</w:t>
      </w:r>
    </w:p>
    <w:p w14:paraId="0D1BA88B" w14:textId="77777777" w:rsidR="006B5D24" w:rsidRDefault="006B5D24">
      <w:pPr>
        <w:jc w:val="center"/>
      </w:pPr>
    </w:p>
    <w:p w14:paraId="791D8554" w14:textId="77777777"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14:paraId="7C90E77D" w14:textId="77777777" w:rsidR="006B5D24" w:rsidRDefault="006B5D24">
      <w:pPr>
        <w:pStyle w:val="Styl1"/>
        <w:jc w:val="center"/>
        <w:rPr>
          <w:rFonts w:ascii="Times New Roman" w:hAnsi="Times New Roman"/>
        </w:rPr>
      </w:pPr>
      <w:r>
        <w:rPr>
          <w:rFonts w:ascii="Times New Roman" w:hAnsi="Times New Roman"/>
        </w:rPr>
        <w:t>--------------------------------------------------------------------------</w:t>
      </w:r>
    </w:p>
    <w:p w14:paraId="5E0DAFE7" w14:textId="77777777" w:rsidR="006B5D24" w:rsidRDefault="006B5D24">
      <w:pPr>
        <w:pStyle w:val="Styl1"/>
        <w:ind w:right="43"/>
        <w:jc w:val="center"/>
        <w:rPr>
          <w:rFonts w:ascii="Times New Roman" w:hAnsi="Times New Roman"/>
        </w:rPr>
      </w:pPr>
    </w:p>
    <w:p w14:paraId="4E2216BF" w14:textId="77777777" w:rsidR="00EB65C2" w:rsidRPr="00094DCD" w:rsidRDefault="006B5D24" w:rsidP="00EB65C2">
      <w:pPr>
        <w:pStyle w:val="Styl1"/>
        <w:tabs>
          <w:tab w:val="left" w:pos="1843"/>
        </w:tabs>
        <w:rPr>
          <w:rFonts w:ascii="Times New Roman" w:hAnsi="Times New Roman"/>
          <w:b/>
        </w:rPr>
      </w:pPr>
      <w:r w:rsidRPr="00094DCD">
        <w:rPr>
          <w:rFonts w:ascii="Times New Roman" w:hAnsi="Times New Roman"/>
          <w:b/>
        </w:rPr>
        <w:t>O b j e d n a t e l:</w:t>
      </w:r>
      <w:r w:rsidRPr="00094DCD">
        <w:rPr>
          <w:rFonts w:ascii="Times New Roman" w:hAnsi="Times New Roman"/>
        </w:rPr>
        <w:tab/>
      </w:r>
      <w:r w:rsidR="00EB65C2" w:rsidRPr="00094DCD">
        <w:rPr>
          <w:rFonts w:ascii="Times New Roman" w:hAnsi="Times New Roman"/>
          <w:b/>
        </w:rPr>
        <w:t xml:space="preserve">Město Boskovice, </w:t>
      </w:r>
    </w:p>
    <w:p w14:paraId="0CCF7176" w14:textId="77777777" w:rsidR="006B5D24" w:rsidRDefault="006B5D24">
      <w:pPr>
        <w:pStyle w:val="Styl1"/>
        <w:tabs>
          <w:tab w:val="left" w:pos="1843"/>
        </w:tabs>
        <w:jc w:val="left"/>
        <w:rPr>
          <w:rFonts w:ascii="Times New Roman" w:hAnsi="Times New Roman"/>
          <w:b/>
        </w:rPr>
      </w:pPr>
      <w:r>
        <w:rPr>
          <w:rFonts w:ascii="Times New Roman" w:hAnsi="Times New Roman"/>
        </w:rPr>
        <w:tab/>
        <w:t xml:space="preserve">se sídlem: </w:t>
      </w:r>
      <w:r w:rsidR="00EB65C2" w:rsidRPr="00EB65C2">
        <w:rPr>
          <w:rFonts w:ascii="Times New Roman" w:hAnsi="Times New Roman"/>
          <w:b/>
        </w:rPr>
        <w:t xml:space="preserve">Masarykovo nám. </w:t>
      </w:r>
      <w:r w:rsidR="00DC5B8E">
        <w:rPr>
          <w:rFonts w:ascii="Times New Roman" w:hAnsi="Times New Roman"/>
          <w:b/>
        </w:rPr>
        <w:t>4/2</w:t>
      </w:r>
      <w:r w:rsidR="0014256A">
        <w:rPr>
          <w:rFonts w:ascii="Times New Roman" w:hAnsi="Times New Roman"/>
          <w:b/>
        </w:rPr>
        <w:t xml:space="preserve">, </w:t>
      </w:r>
      <w:r w:rsidR="00EB65C2" w:rsidRPr="00EB65C2">
        <w:rPr>
          <w:rFonts w:ascii="Times New Roman" w:hAnsi="Times New Roman"/>
          <w:b/>
        </w:rPr>
        <w:t>680 18 BOSKOVICE</w:t>
      </w:r>
    </w:p>
    <w:p w14:paraId="0D4067B4" w14:textId="77777777" w:rsidR="006B5D24" w:rsidRPr="00DC5B8E" w:rsidRDefault="006B5D24" w:rsidP="00DC5B8E">
      <w:pPr>
        <w:pStyle w:val="Styl1"/>
        <w:tabs>
          <w:tab w:val="left" w:pos="1843"/>
        </w:tabs>
        <w:rPr>
          <w:rFonts w:ascii="Times New Roman" w:hAnsi="Times New Roman"/>
          <w:b/>
        </w:rPr>
      </w:pPr>
      <w:r>
        <w:rPr>
          <w:rFonts w:ascii="Times New Roman" w:hAnsi="Times New Roman"/>
        </w:rPr>
        <w:tab/>
        <w:t>zastoupen</w:t>
      </w:r>
      <w:r w:rsidR="00EB65C2">
        <w:rPr>
          <w:rFonts w:ascii="Times New Roman" w:hAnsi="Times New Roman"/>
        </w:rPr>
        <w:t>é</w:t>
      </w:r>
      <w:r>
        <w:rPr>
          <w:rFonts w:ascii="Times New Roman" w:hAnsi="Times New Roman"/>
        </w:rPr>
        <w:t xml:space="preserve"> </w:t>
      </w:r>
      <w:r w:rsidR="009C7B39">
        <w:rPr>
          <w:rFonts w:ascii="Times New Roman" w:hAnsi="Times New Roman"/>
        </w:rPr>
        <w:t>sta</w:t>
      </w:r>
      <w:r w:rsidR="0014256A">
        <w:rPr>
          <w:rFonts w:ascii="Times New Roman" w:hAnsi="Times New Roman"/>
        </w:rPr>
        <w:t>rost</w:t>
      </w:r>
      <w:r w:rsidR="009C7B39">
        <w:rPr>
          <w:rFonts w:ascii="Times New Roman" w:hAnsi="Times New Roman"/>
        </w:rPr>
        <w:t>k</w:t>
      </w:r>
      <w:r w:rsidR="0014256A">
        <w:rPr>
          <w:rFonts w:ascii="Times New Roman" w:hAnsi="Times New Roman"/>
        </w:rPr>
        <w:t xml:space="preserve">ou </w:t>
      </w:r>
      <w:r w:rsidR="00765C2A">
        <w:rPr>
          <w:rFonts w:ascii="Times New Roman" w:hAnsi="Times New Roman"/>
          <w:b/>
        </w:rPr>
        <w:t>Bc. Hanou Nedomovou</w:t>
      </w:r>
    </w:p>
    <w:p w14:paraId="7AD721D4" w14:textId="77777777" w:rsidR="00DC5B8E" w:rsidRDefault="00DC5B8E">
      <w:pPr>
        <w:pStyle w:val="Styl1"/>
        <w:tabs>
          <w:tab w:val="left" w:pos="1843"/>
          <w:tab w:val="left" w:pos="5387"/>
        </w:tabs>
        <w:rPr>
          <w:rFonts w:ascii="Times New Roman" w:hAnsi="Times New Roman"/>
          <w:b/>
        </w:rPr>
      </w:pPr>
      <w:r>
        <w:rPr>
          <w:rFonts w:ascii="Times New Roman" w:hAnsi="Times New Roman"/>
        </w:rPr>
        <w:tab/>
        <w:t>IČ</w:t>
      </w:r>
      <w:r w:rsidR="006B5D24">
        <w:rPr>
          <w:rFonts w:ascii="Times New Roman" w:hAnsi="Times New Roman"/>
        </w:rPr>
        <w:t xml:space="preserve">: </w:t>
      </w:r>
      <w:r w:rsidR="00EB65C2">
        <w:rPr>
          <w:rFonts w:ascii="Times New Roman" w:hAnsi="Times New Roman"/>
          <w:b/>
        </w:rPr>
        <w:t>00279978</w:t>
      </w:r>
    </w:p>
    <w:p w14:paraId="2A39C01F" w14:textId="77777777" w:rsidR="006B5D24" w:rsidRDefault="00DC5B8E">
      <w:pPr>
        <w:pStyle w:val="Styl1"/>
        <w:tabs>
          <w:tab w:val="left" w:pos="1843"/>
          <w:tab w:val="left" w:pos="5387"/>
        </w:tabs>
        <w:rPr>
          <w:rFonts w:ascii="Times New Roman" w:hAnsi="Times New Roman"/>
          <w:b/>
        </w:rPr>
      </w:pPr>
      <w:r>
        <w:rPr>
          <w:rFonts w:ascii="Times New Roman" w:hAnsi="Times New Roman"/>
        </w:rPr>
        <w:tab/>
        <w:t>DIČ: CZ00279978</w:t>
      </w:r>
      <w:r w:rsidR="006B5D24">
        <w:rPr>
          <w:rFonts w:ascii="Times New Roman" w:hAnsi="Times New Roman"/>
        </w:rPr>
        <w:tab/>
      </w:r>
    </w:p>
    <w:p w14:paraId="048C33B7" w14:textId="77777777" w:rsidR="006B5D24" w:rsidRDefault="006B5D24">
      <w:pPr>
        <w:pStyle w:val="Styl1"/>
        <w:tabs>
          <w:tab w:val="left" w:pos="1843"/>
          <w:tab w:val="left" w:pos="5387"/>
        </w:tabs>
        <w:rPr>
          <w:rFonts w:ascii="Times New Roman" w:hAnsi="Times New Roman"/>
          <w:b/>
        </w:rPr>
      </w:pPr>
      <w:r>
        <w:rPr>
          <w:rFonts w:ascii="Times New Roman" w:hAnsi="Times New Roman"/>
        </w:rPr>
        <w:tab/>
        <w:t xml:space="preserve">Telefon: </w:t>
      </w:r>
      <w:r w:rsidR="00EB65C2">
        <w:rPr>
          <w:rFonts w:ascii="Times New Roman" w:hAnsi="Times New Roman"/>
          <w:b/>
        </w:rPr>
        <w:t>516 488 60</w:t>
      </w:r>
      <w:r w:rsidR="00DC5B8E">
        <w:rPr>
          <w:rFonts w:ascii="Times New Roman" w:hAnsi="Times New Roman"/>
          <w:b/>
        </w:rPr>
        <w:t>0</w:t>
      </w:r>
      <w:r>
        <w:rPr>
          <w:rFonts w:ascii="Times New Roman" w:hAnsi="Times New Roman"/>
        </w:rPr>
        <w:tab/>
      </w:r>
    </w:p>
    <w:p w14:paraId="11A8ADC7" w14:textId="77777777" w:rsidR="006B5D24" w:rsidRDefault="006B5D24">
      <w:pPr>
        <w:pStyle w:val="Styl1"/>
        <w:tabs>
          <w:tab w:val="left" w:pos="1843"/>
        </w:tabs>
        <w:rPr>
          <w:rFonts w:ascii="Times New Roman" w:hAnsi="Times New Roman"/>
          <w:b/>
        </w:rPr>
      </w:pPr>
      <w:r>
        <w:rPr>
          <w:rFonts w:ascii="Times New Roman" w:hAnsi="Times New Roman"/>
        </w:rPr>
        <w:tab/>
        <w:t xml:space="preserve">Bankovní spojení: </w:t>
      </w:r>
      <w:r w:rsidR="00EE07CD">
        <w:rPr>
          <w:rFonts w:ascii="Times New Roman" w:hAnsi="Times New Roman"/>
          <w:b/>
        </w:rPr>
        <w:t xml:space="preserve">KB </w:t>
      </w:r>
      <w:r w:rsidR="00EB65C2">
        <w:rPr>
          <w:rFonts w:ascii="Times New Roman" w:hAnsi="Times New Roman"/>
          <w:b/>
        </w:rPr>
        <w:t>Boskovice</w:t>
      </w:r>
    </w:p>
    <w:p w14:paraId="0F1F6AE9" w14:textId="77777777" w:rsidR="0014256A" w:rsidRDefault="006B5D24" w:rsidP="00DC5B8E">
      <w:pPr>
        <w:pStyle w:val="Styl1"/>
        <w:tabs>
          <w:tab w:val="left" w:pos="1843"/>
        </w:tabs>
        <w:rPr>
          <w:rFonts w:ascii="Times New Roman" w:hAnsi="Times New Roman"/>
          <w:b/>
        </w:rPr>
      </w:pPr>
      <w:r>
        <w:rPr>
          <w:rFonts w:ascii="Times New Roman" w:hAnsi="Times New Roman"/>
        </w:rPr>
        <w:tab/>
        <w:t xml:space="preserve">Číslo účtu: </w:t>
      </w:r>
      <w:r w:rsidR="00EB65C2">
        <w:rPr>
          <w:rFonts w:ascii="Times New Roman" w:hAnsi="Times New Roman"/>
          <w:b/>
        </w:rPr>
        <w:t>126</w:t>
      </w:r>
      <w:r w:rsidR="00DC5B8E">
        <w:rPr>
          <w:rFonts w:ascii="Times New Roman" w:hAnsi="Times New Roman"/>
          <w:b/>
        </w:rPr>
        <w:t>-</w:t>
      </w:r>
      <w:r w:rsidR="00EB65C2">
        <w:rPr>
          <w:rFonts w:ascii="Times New Roman" w:hAnsi="Times New Roman"/>
          <w:b/>
        </w:rPr>
        <w:t>631</w:t>
      </w:r>
      <w:r w:rsidR="00EE07CD">
        <w:rPr>
          <w:rFonts w:ascii="Times New Roman" w:hAnsi="Times New Roman"/>
          <w:b/>
        </w:rPr>
        <w:t>/010</w:t>
      </w:r>
      <w:r w:rsidR="00DC5B8E">
        <w:rPr>
          <w:rFonts w:ascii="Times New Roman" w:hAnsi="Times New Roman"/>
          <w:b/>
        </w:rPr>
        <w:t>0</w:t>
      </w:r>
    </w:p>
    <w:p w14:paraId="4355284A" w14:textId="77777777" w:rsidR="00A45900" w:rsidRPr="00E47C66" w:rsidRDefault="00A45900" w:rsidP="00DC5B8E">
      <w:pPr>
        <w:pStyle w:val="Styl1"/>
        <w:tabs>
          <w:tab w:val="left" w:pos="1843"/>
        </w:tabs>
        <w:rPr>
          <w:rFonts w:ascii="Times New Roman" w:hAnsi="Times New Roman"/>
        </w:rPr>
      </w:pPr>
      <w:r>
        <w:rPr>
          <w:rFonts w:ascii="Times New Roman" w:hAnsi="Times New Roman"/>
          <w:b/>
        </w:rPr>
        <w:tab/>
      </w:r>
      <w:r w:rsidR="00FA2987">
        <w:rPr>
          <w:rFonts w:ascii="Times New Roman" w:hAnsi="Times New Roman"/>
          <w:b/>
        </w:rPr>
        <w:t>I</w:t>
      </w:r>
      <w:r w:rsidRPr="00A45900">
        <w:rPr>
          <w:rFonts w:ascii="Times New Roman" w:hAnsi="Times New Roman"/>
        </w:rPr>
        <w:t>D</w:t>
      </w:r>
      <w:r w:rsidR="00FA2987">
        <w:rPr>
          <w:rFonts w:ascii="Times New Roman" w:hAnsi="Times New Roman"/>
        </w:rPr>
        <w:t xml:space="preserve"> dat. </w:t>
      </w:r>
      <w:r w:rsidR="00FA2987" w:rsidRPr="00E47C66">
        <w:rPr>
          <w:rFonts w:ascii="Times New Roman" w:hAnsi="Times New Roman"/>
        </w:rPr>
        <w:t>schránky</w:t>
      </w:r>
      <w:r w:rsidRPr="00E47C66">
        <w:rPr>
          <w:rFonts w:ascii="Times New Roman" w:hAnsi="Times New Roman"/>
        </w:rPr>
        <w:t>:</w:t>
      </w:r>
      <w:r w:rsidRPr="00E47C66">
        <w:rPr>
          <w:rFonts w:ascii="Times New Roman" w:hAnsi="Times New Roman"/>
        </w:rPr>
        <w:tab/>
      </w:r>
      <w:r w:rsidR="00E47C66" w:rsidRPr="00D26851">
        <w:rPr>
          <w:rFonts w:ascii="Times New Roman" w:hAnsi="Times New Roman"/>
        </w:rPr>
        <w:t>qmkbq7h</w:t>
      </w:r>
    </w:p>
    <w:p w14:paraId="34F768D7" w14:textId="2BC02EBD" w:rsidR="006B5D24" w:rsidRDefault="006B5D24">
      <w:pPr>
        <w:pStyle w:val="Styl1"/>
        <w:tabs>
          <w:tab w:val="left" w:pos="1843"/>
        </w:tabs>
        <w:rPr>
          <w:rFonts w:ascii="Times New Roman" w:hAnsi="Times New Roman"/>
        </w:rPr>
      </w:pPr>
      <w:r w:rsidRPr="00E47C66">
        <w:rPr>
          <w:rFonts w:ascii="Times New Roman" w:hAnsi="Times New Roman"/>
        </w:rPr>
        <w:tab/>
        <w:t>ve věcech technických oprávněn k jednání:</w:t>
      </w:r>
      <w:r w:rsidR="00671314">
        <w:rPr>
          <w:rFonts w:ascii="Times New Roman" w:hAnsi="Times New Roman"/>
        </w:rPr>
        <w:t xml:space="preserve"> Ing. Lubomír Moráň</w:t>
      </w:r>
      <w:bookmarkStart w:id="0" w:name="_GoBack"/>
      <w:bookmarkEnd w:id="0"/>
      <w:r w:rsidR="00C33A25" w:rsidRPr="00E47C66">
        <w:rPr>
          <w:rFonts w:ascii="Times New Roman" w:hAnsi="Times New Roman"/>
        </w:rPr>
        <w:t xml:space="preserve"> </w:t>
      </w:r>
    </w:p>
    <w:p w14:paraId="127DBE4D" w14:textId="77777777"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14:paraId="7CFA3A4E" w14:textId="77777777" w:rsidR="006B5D24" w:rsidRDefault="006B5D24">
      <w:pPr>
        <w:pStyle w:val="Styl1"/>
        <w:jc w:val="center"/>
        <w:rPr>
          <w:rFonts w:ascii="Times New Roman" w:hAnsi="Times New Roman"/>
          <w:sz w:val="16"/>
        </w:rPr>
      </w:pPr>
    </w:p>
    <w:p w14:paraId="269BB43B" w14:textId="77777777"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14:paraId="3E5DF282" w14:textId="77777777"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14:paraId="352D2C1C" w14:textId="77777777"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14:paraId="2102019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14:paraId="6502F7E2" w14:textId="77777777"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14:paraId="3DEC7BA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14:paraId="344FCA39" w14:textId="77777777"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14:paraId="740DB469" w14:textId="77777777"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14:paraId="4CCF19D4" w14:textId="77777777"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14:paraId="401EB341" w14:textId="77777777"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ID dat.schránky</w:t>
      </w:r>
      <w:r>
        <w:rPr>
          <w:rFonts w:ascii="Times New Roman" w:hAnsi="Times New Roman"/>
        </w:rPr>
        <w:t>:</w:t>
      </w:r>
    </w:p>
    <w:p w14:paraId="74CFAB43" w14:textId="77777777" w:rsidR="001A679D" w:rsidRDefault="002E7EB5" w:rsidP="001A679D">
      <w:pPr>
        <w:pStyle w:val="Styl1"/>
        <w:tabs>
          <w:tab w:val="left" w:pos="2977"/>
        </w:tabs>
        <w:rPr>
          <w:rFonts w:ascii="Times New Roman" w:hAnsi="Times New Roman"/>
          <w:b/>
        </w:rPr>
      </w:pPr>
      <w:r>
        <w:rPr>
          <w:rFonts w:ascii="Times New Roman" w:hAnsi="Times New Roman"/>
          <w:b/>
        </w:rPr>
        <w:tab/>
      </w:r>
    </w:p>
    <w:p w14:paraId="5DEA23B2" w14:textId="77777777"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14:paraId="7A685554" w14:textId="77777777" w:rsidR="006B5D24" w:rsidRDefault="006B5D24">
      <w:pPr>
        <w:pStyle w:val="Styl1"/>
        <w:jc w:val="center"/>
        <w:rPr>
          <w:rFonts w:ascii="Times New Roman" w:hAnsi="Times New Roman"/>
          <w:b/>
        </w:rPr>
      </w:pPr>
      <w:r>
        <w:rPr>
          <w:rFonts w:ascii="Times New Roman" w:hAnsi="Times New Roman"/>
          <w:b/>
        </w:rPr>
        <w:t>Předmět smlouvy</w:t>
      </w:r>
    </w:p>
    <w:p w14:paraId="0F9E666A" w14:textId="77777777" w:rsidR="00D837DD" w:rsidRDefault="00D837DD">
      <w:pPr>
        <w:pStyle w:val="Styl1"/>
        <w:rPr>
          <w:rFonts w:ascii="Times New Roman" w:hAnsi="Times New Roman"/>
        </w:rPr>
      </w:pPr>
    </w:p>
    <w:p w14:paraId="4ACB9D64" w14:textId="38908E32" w:rsidR="006B5D24" w:rsidRPr="00D46FBB" w:rsidRDefault="00DC5B8E">
      <w:pPr>
        <w:pStyle w:val="Styl1"/>
        <w:rPr>
          <w:rFonts w:ascii="Times New Roman" w:hAnsi="Times New Roman"/>
          <w:b/>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D46FBB">
        <w:rPr>
          <w:rFonts w:ascii="Times New Roman" w:hAnsi="Times New Roman"/>
          <w:b/>
        </w:rPr>
        <w:t>„</w:t>
      </w:r>
      <w:r w:rsidR="00FA6B4B" w:rsidRPr="00FA6B4B">
        <w:rPr>
          <w:rFonts w:ascii="Times New Roman" w:hAnsi="Times New Roman"/>
          <w:b/>
        </w:rPr>
        <w:t>NB – Rekonstrukce ležatých rozvodů v kotelně a energokanálu včetně osvětlení</w:t>
      </w:r>
      <w:r w:rsidR="00455E82" w:rsidRPr="00D46FBB">
        <w:rPr>
          <w:rFonts w:ascii="Times New Roman" w:hAnsi="Times New Roman"/>
          <w:b/>
        </w:rPr>
        <w:t>“</w:t>
      </w:r>
      <w:r w:rsidR="00E831C8" w:rsidRPr="00D46FBB">
        <w:rPr>
          <w:rFonts w:ascii="Times New Roman" w:hAnsi="Times New Roman"/>
          <w:b/>
        </w:rPr>
        <w:t xml:space="preserve"> </w:t>
      </w:r>
    </w:p>
    <w:p w14:paraId="0061D79B" w14:textId="77777777" w:rsidR="00816FF3" w:rsidRDefault="00DC5B8E" w:rsidP="00BA49C4">
      <w:pPr>
        <w:spacing w:before="12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14:paraId="4498F35B" w14:textId="77777777" w:rsidR="00816FF3" w:rsidRDefault="00816FF3" w:rsidP="004E45E1">
      <w:pPr>
        <w:rPr>
          <w:sz w:val="24"/>
          <w:szCs w:val="24"/>
        </w:rPr>
      </w:pPr>
    </w:p>
    <w:p w14:paraId="3ABCBDAE" w14:textId="77777777" w:rsidR="004E45E1" w:rsidRPr="00765C2A" w:rsidRDefault="009F7697" w:rsidP="004E45E1">
      <w:pPr>
        <w:rPr>
          <w:sz w:val="24"/>
          <w:szCs w:val="24"/>
        </w:rPr>
      </w:pPr>
      <w:r>
        <w:rPr>
          <w:sz w:val="24"/>
          <w:szCs w:val="24"/>
        </w:rPr>
        <w:t>1.</w:t>
      </w:r>
      <w:r w:rsidR="00BA49C4">
        <w:rPr>
          <w:sz w:val="24"/>
          <w:szCs w:val="24"/>
        </w:rPr>
        <w:t>3</w:t>
      </w:r>
      <w:r>
        <w:rPr>
          <w:sz w:val="24"/>
          <w:szCs w:val="24"/>
        </w:rPr>
        <w:t>. Závaznými podklady pro zhotovení díla jsou:</w:t>
      </w:r>
    </w:p>
    <w:p w14:paraId="75C59958" w14:textId="77777777" w:rsidR="006B5D24" w:rsidRDefault="006B5D24" w:rsidP="00466958">
      <w:pPr>
        <w:tabs>
          <w:tab w:val="left" w:pos="709"/>
        </w:tabs>
        <w:rPr>
          <w:sz w:val="24"/>
        </w:rPr>
      </w:pPr>
      <w:r>
        <w:rPr>
          <w:sz w:val="24"/>
        </w:rPr>
        <w:t xml:space="preserve">- </w:t>
      </w:r>
      <w:r w:rsidR="009F7697">
        <w:rPr>
          <w:sz w:val="24"/>
        </w:rPr>
        <w:t>t</w:t>
      </w:r>
      <w:r>
        <w:rPr>
          <w:sz w:val="24"/>
        </w:rPr>
        <w:t>ato smlouva</w:t>
      </w:r>
    </w:p>
    <w:p w14:paraId="3898BCB4" w14:textId="28B35FA7" w:rsidR="00385AB8" w:rsidRDefault="009F7697" w:rsidP="00F92CC1">
      <w:pPr>
        <w:ind w:left="142" w:hanging="142"/>
        <w:jc w:val="both"/>
        <w:rPr>
          <w:sz w:val="24"/>
        </w:rPr>
      </w:pPr>
      <w:r w:rsidRPr="00A8348B">
        <w:rPr>
          <w:sz w:val="24"/>
        </w:rPr>
        <w:t xml:space="preserve">- </w:t>
      </w:r>
      <w:r w:rsidR="009659B0">
        <w:rPr>
          <w:sz w:val="24"/>
        </w:rPr>
        <w:t>položkový rozpočet – zhotovitelem oceněný soupis stavebních prací, dodávek a služeb</w:t>
      </w:r>
    </w:p>
    <w:p w14:paraId="568C296B" w14:textId="54B2ECD6" w:rsidR="00BA49C4" w:rsidRDefault="00385AB8" w:rsidP="00F92CC1">
      <w:pPr>
        <w:ind w:left="142" w:hanging="142"/>
        <w:jc w:val="both"/>
        <w:rPr>
          <w:sz w:val="24"/>
        </w:rPr>
      </w:pPr>
      <w:r>
        <w:rPr>
          <w:sz w:val="24"/>
        </w:rPr>
        <w:t xml:space="preserve">- </w:t>
      </w:r>
      <w:r w:rsidR="00C62EAD">
        <w:rPr>
          <w:sz w:val="24"/>
        </w:rPr>
        <w:t xml:space="preserve">projektová dokumentace zpracovaná </w:t>
      </w:r>
      <w:r w:rsidR="008A5993">
        <w:rPr>
          <w:sz w:val="24"/>
        </w:rPr>
        <w:t xml:space="preserve">firmou </w:t>
      </w:r>
      <w:r w:rsidR="008A5993" w:rsidRPr="008A5993">
        <w:rPr>
          <w:sz w:val="24"/>
        </w:rPr>
        <w:t>MIX MAX – ENERGETIKA, s.r.o., se sídlem Slévačská 11, 615 00 Brno, IČ: 26938332</w:t>
      </w:r>
      <w:r w:rsidR="00AB1BEA">
        <w:rPr>
          <w:sz w:val="24"/>
        </w:rPr>
        <w:t xml:space="preserve"> </w:t>
      </w:r>
      <w:r w:rsidRPr="00385AB8">
        <w:rPr>
          <w:sz w:val="24"/>
        </w:rPr>
        <w:t>„</w:t>
      </w:r>
      <w:r w:rsidR="008A5993" w:rsidRPr="008A5993">
        <w:rPr>
          <w:sz w:val="24"/>
        </w:rPr>
        <w:t>NB – Rekonstrukce ležatých rozvodů v kotelně a energokanálu</w:t>
      </w:r>
      <w:r w:rsidRPr="008A5993">
        <w:rPr>
          <w:sz w:val="24"/>
        </w:rPr>
        <w:t>“</w:t>
      </w:r>
      <w:r w:rsidR="00C62EAD">
        <w:rPr>
          <w:sz w:val="24"/>
        </w:rPr>
        <w:t xml:space="preserve"> </w:t>
      </w:r>
    </w:p>
    <w:p w14:paraId="5A1DDA84" w14:textId="541B1B1B" w:rsidR="006E1D7F" w:rsidRDefault="00385AB8" w:rsidP="00C62EAD">
      <w:pPr>
        <w:pStyle w:val="Zkladntextodsazen"/>
        <w:tabs>
          <w:tab w:val="clear" w:pos="709"/>
        </w:tabs>
        <w:ind w:left="142" w:hanging="142"/>
        <w:rPr>
          <w:rFonts w:ascii="Times New Roman" w:hAnsi="Times New Roman"/>
        </w:rPr>
      </w:pPr>
      <w:r>
        <w:rPr>
          <w:rFonts w:ascii="Times New Roman" w:hAnsi="Times New Roman"/>
        </w:rPr>
        <w:lastRenderedPageBreak/>
        <w:t>- zadávací podmínky</w:t>
      </w:r>
      <w:r w:rsidR="00383F08">
        <w:rPr>
          <w:rFonts w:ascii="Times New Roman" w:hAnsi="Times New Roman"/>
        </w:rPr>
        <w:t xml:space="preserve"> k </w:t>
      </w:r>
      <w:r w:rsidR="00383F08" w:rsidRPr="009C7D07">
        <w:rPr>
          <w:rFonts w:ascii="Times New Roman" w:hAnsi="Times New Roman"/>
        </w:rPr>
        <w:t>zakázce „</w:t>
      </w:r>
      <w:r w:rsidR="008A5993" w:rsidRPr="008A5993">
        <w:rPr>
          <w:rFonts w:ascii="Times New Roman" w:hAnsi="Times New Roman"/>
          <w:b/>
        </w:rPr>
        <w:t>NB – Rekonstrukce ležatých rozvodů v kotelně a energokanálu včetně osvětlení</w:t>
      </w:r>
      <w:r w:rsidR="00383F08" w:rsidRPr="009C7D07">
        <w:rPr>
          <w:rFonts w:ascii="Times New Roman" w:hAnsi="Times New Roman"/>
        </w:rPr>
        <w:t>“</w:t>
      </w:r>
    </w:p>
    <w:p w14:paraId="74519DC8" w14:textId="77777777" w:rsidR="00C62EAD" w:rsidRDefault="00C62EAD" w:rsidP="00DC497F">
      <w:pPr>
        <w:pStyle w:val="Zkladntextodsazen"/>
        <w:ind w:left="851" w:hanging="851"/>
        <w:rPr>
          <w:rFonts w:ascii="Times New Roman" w:hAnsi="Times New Roman"/>
        </w:rPr>
      </w:pPr>
    </w:p>
    <w:p w14:paraId="4654E254" w14:textId="77777777" w:rsidR="00F236C1" w:rsidRDefault="00F236C1" w:rsidP="00D422F5">
      <w:pPr>
        <w:keepNext/>
        <w:keepLines/>
        <w:jc w:val="center"/>
        <w:rPr>
          <w:b/>
          <w:sz w:val="24"/>
        </w:rPr>
      </w:pPr>
      <w:r>
        <w:rPr>
          <w:b/>
          <w:sz w:val="24"/>
        </w:rPr>
        <w:t>II.</w:t>
      </w:r>
    </w:p>
    <w:p w14:paraId="417B8B54" w14:textId="77777777" w:rsidR="006B5D24" w:rsidRDefault="006B5D24" w:rsidP="00B103B9">
      <w:pPr>
        <w:keepNext/>
        <w:keepLines/>
        <w:spacing w:before="60"/>
        <w:jc w:val="center"/>
        <w:rPr>
          <w:b/>
          <w:sz w:val="24"/>
        </w:rPr>
      </w:pPr>
      <w:r>
        <w:rPr>
          <w:b/>
          <w:sz w:val="24"/>
        </w:rPr>
        <w:t xml:space="preserve"> Cena díla</w:t>
      </w:r>
    </w:p>
    <w:p w14:paraId="3B9CF50D" w14:textId="77777777" w:rsidR="006B5D24" w:rsidRDefault="006B5D24" w:rsidP="00D422F5">
      <w:pPr>
        <w:keepNext/>
        <w:keepLines/>
        <w:jc w:val="center"/>
        <w:rPr>
          <w:sz w:val="24"/>
        </w:rPr>
      </w:pPr>
    </w:p>
    <w:p w14:paraId="0F71BDE8" w14:textId="77777777"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14:paraId="198F1A04" w14:textId="77777777"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14:paraId="21E5CFCA" w14:textId="77777777" w:rsidR="005170F8" w:rsidRDefault="005170F8" w:rsidP="005170F8">
      <w:pPr>
        <w:jc w:val="center"/>
        <w:rPr>
          <w:sz w:val="24"/>
        </w:rPr>
      </w:pPr>
    </w:p>
    <w:p w14:paraId="0861450A" w14:textId="77777777"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14:paraId="16A23D25" w14:textId="77777777" w:rsidR="005170F8" w:rsidRPr="00173AF6" w:rsidRDefault="005170F8" w:rsidP="005170F8">
      <w:pPr>
        <w:jc w:val="center"/>
        <w:rPr>
          <w:sz w:val="24"/>
        </w:rPr>
      </w:pPr>
    </w:p>
    <w:p w14:paraId="691063DE" w14:textId="77777777" w:rsidR="005170F8" w:rsidRPr="00173AF6" w:rsidRDefault="005170F8" w:rsidP="005170F8">
      <w:pPr>
        <w:tabs>
          <w:tab w:val="right" w:pos="5245"/>
        </w:tabs>
        <w:rPr>
          <w:b/>
          <w:sz w:val="24"/>
        </w:rPr>
      </w:pPr>
      <w:r w:rsidRPr="00173AF6">
        <w:rPr>
          <w:b/>
          <w:sz w:val="24"/>
        </w:rPr>
        <w:t xml:space="preserve">DPH </w:t>
      </w:r>
      <w:r>
        <w:rPr>
          <w:b/>
          <w:sz w:val="24"/>
        </w:rPr>
        <w:t>…….</w:t>
      </w:r>
      <w:r w:rsidRPr="00173AF6">
        <w:rPr>
          <w:b/>
          <w:sz w:val="24"/>
        </w:rPr>
        <w:t>%</w:t>
      </w:r>
      <w:r w:rsidRPr="00173AF6">
        <w:rPr>
          <w:b/>
          <w:sz w:val="24"/>
        </w:rPr>
        <w:tab/>
      </w:r>
      <w:r w:rsidR="00AB1BEA">
        <w:rPr>
          <w:b/>
          <w:sz w:val="24"/>
        </w:rPr>
        <w:t>***</w:t>
      </w:r>
      <w:r>
        <w:rPr>
          <w:b/>
          <w:sz w:val="24"/>
        </w:rPr>
        <w:t>……………..</w:t>
      </w:r>
      <w:r w:rsidRPr="00173AF6">
        <w:rPr>
          <w:b/>
          <w:sz w:val="24"/>
        </w:rPr>
        <w:t xml:space="preserve"> Kč</w:t>
      </w:r>
    </w:p>
    <w:p w14:paraId="34D43B07" w14:textId="77777777" w:rsidR="005170F8" w:rsidRPr="00173AF6" w:rsidRDefault="005170F8" w:rsidP="005170F8">
      <w:pPr>
        <w:rPr>
          <w:b/>
          <w:sz w:val="24"/>
        </w:rPr>
      </w:pPr>
      <w:r w:rsidRPr="00173AF6">
        <w:rPr>
          <w:b/>
          <w:sz w:val="24"/>
        </w:rPr>
        <w:t>______________________________________________</w:t>
      </w:r>
    </w:p>
    <w:p w14:paraId="4CE94D4A" w14:textId="77777777"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14:paraId="2D46F03E" w14:textId="77777777" w:rsidR="005170F8" w:rsidRDefault="005170F8" w:rsidP="005170F8">
      <w:pPr>
        <w:tabs>
          <w:tab w:val="right" w:pos="5245"/>
        </w:tabs>
        <w:rPr>
          <w:b/>
          <w:sz w:val="24"/>
        </w:rPr>
      </w:pPr>
    </w:p>
    <w:p w14:paraId="157B44A1" w14:textId="77777777" w:rsidR="005170F8" w:rsidRPr="00173AF6" w:rsidRDefault="005170F8" w:rsidP="005170F8">
      <w:pPr>
        <w:tabs>
          <w:tab w:val="right" w:pos="5245"/>
        </w:tabs>
        <w:rPr>
          <w:b/>
          <w:sz w:val="24"/>
        </w:rPr>
      </w:pPr>
    </w:p>
    <w:p w14:paraId="3504A09E" w14:textId="13ED6335" w:rsidR="005170F8" w:rsidRDefault="005170F8" w:rsidP="005170F8">
      <w:pPr>
        <w:jc w:val="both"/>
        <w:rPr>
          <w:sz w:val="24"/>
        </w:rPr>
      </w:pPr>
      <w:r>
        <w:rPr>
          <w:sz w:val="24"/>
        </w:rPr>
        <w:t>2.2. Dohodnutá cena díla je stanovena jako nejvýše přípustná, obsahuje veškeré ná</w:t>
      </w:r>
      <w:r w:rsidR="00675DDF">
        <w:rPr>
          <w:sz w:val="24"/>
        </w:rPr>
        <w:t xml:space="preserve">klady zhotovitele související se zhotovením </w:t>
      </w:r>
      <w:r>
        <w:rPr>
          <w:sz w:val="24"/>
        </w:rPr>
        <w:t>díla</w:t>
      </w:r>
      <w:r w:rsidR="00675DDF">
        <w:rPr>
          <w:sz w:val="24"/>
        </w:rPr>
        <w:t xml:space="preserve"> a je možné ji</w:t>
      </w:r>
      <w:r>
        <w:rPr>
          <w:sz w:val="24"/>
        </w:rPr>
        <w:t xml:space="preserve"> překročit pouze v případě zákonné změny sazby DPH. V takovém případě bude cena díla </w:t>
      </w:r>
      <w:r w:rsidR="00E36051">
        <w:rPr>
          <w:sz w:val="24"/>
        </w:rPr>
        <w:t>u</w:t>
      </w:r>
      <w:r>
        <w:rPr>
          <w:sz w:val="24"/>
        </w:rPr>
        <w:t>pravena podle sazeb DPH platných v době vzniku zdanitelného plnění.</w:t>
      </w:r>
    </w:p>
    <w:p w14:paraId="0D9295DC" w14:textId="77777777" w:rsidR="005170F8" w:rsidRDefault="005170F8" w:rsidP="005170F8">
      <w:pPr>
        <w:jc w:val="both"/>
        <w:rPr>
          <w:sz w:val="24"/>
        </w:rPr>
      </w:pPr>
    </w:p>
    <w:p w14:paraId="4E59F87B" w14:textId="754B410C" w:rsidR="003C131A" w:rsidRPr="003C131A" w:rsidRDefault="005170F8" w:rsidP="003C131A">
      <w:pPr>
        <w:jc w:val="both"/>
        <w:rPr>
          <w:sz w:val="24"/>
        </w:rPr>
      </w:pPr>
      <w:r>
        <w:rPr>
          <w:sz w:val="24"/>
        </w:rPr>
        <w:t>2.3.</w:t>
      </w:r>
      <w:r w:rsidR="003C131A">
        <w:rPr>
          <w:sz w:val="24"/>
        </w:rPr>
        <w:t xml:space="preserve"> </w:t>
      </w:r>
      <w:r w:rsidR="003C131A" w:rsidRPr="003C131A">
        <w:rPr>
          <w:sz w:val="24"/>
        </w:rPr>
        <w:t>Zhotovitel je povinen respektovat rozhodnutí objednatele o snížení rozsahu prací. V takovém případě se snižuje cena díla o cenu prací, materiálů, výrobků apod., které na základě tohoto rozhodnutí objednatele nebudou provedeny či dodány. Toto rozhodnutí je objednatel povinen sdělit zhotoviteli písemně před zahájením prací, o které se předmět díla snižuje.</w:t>
      </w:r>
    </w:p>
    <w:p w14:paraId="439A9880" w14:textId="77777777" w:rsidR="003C131A" w:rsidRDefault="003C131A" w:rsidP="003C131A">
      <w:pPr>
        <w:jc w:val="both"/>
        <w:rPr>
          <w:sz w:val="24"/>
        </w:rPr>
      </w:pPr>
    </w:p>
    <w:p w14:paraId="6C9E78DF" w14:textId="7D9B9E62" w:rsidR="003C131A" w:rsidRPr="003C131A" w:rsidRDefault="003C131A" w:rsidP="003C131A">
      <w:pPr>
        <w:jc w:val="both"/>
        <w:rPr>
          <w:sz w:val="24"/>
        </w:rPr>
      </w:pPr>
      <w:r>
        <w:rPr>
          <w:sz w:val="24"/>
        </w:rPr>
        <w:t xml:space="preserve">2.4. </w:t>
      </w:r>
      <w:r w:rsidRPr="003C131A">
        <w:rPr>
          <w:sz w:val="24"/>
        </w:rPr>
        <w:t xml:space="preserve">V případě, že některé práce a dodávky, které byly obsahem předané dokumentace, nebudou realizovány (tzv. méněpráce), bude jejich cena z celkové nabídkové ceny odpočtena ve výši, ve které bude uvedena v položkových rozpočtech zhotovitele. Méněpracemi se rozumí práce, jejichž potřeba se v průběhu plnění předmětu smlouvy ukázala jako nadbytečná, a které zužují rozsah stavby, včetně rozsahu finančního sjednaného touto smlouvou. Méněpráce musí být odsouhlaseny objednatelem a technickým dozorem stavebníka formou zápisu do stavebního deníku. </w:t>
      </w:r>
    </w:p>
    <w:p w14:paraId="70D724A6" w14:textId="77777777" w:rsidR="003C131A" w:rsidRDefault="003C131A" w:rsidP="003C131A">
      <w:pPr>
        <w:jc w:val="both"/>
        <w:rPr>
          <w:sz w:val="24"/>
        </w:rPr>
      </w:pPr>
    </w:p>
    <w:p w14:paraId="168FFC53" w14:textId="2373BCD5" w:rsidR="003C131A" w:rsidRPr="003C131A" w:rsidRDefault="003C131A" w:rsidP="003C131A">
      <w:pPr>
        <w:jc w:val="both"/>
        <w:rPr>
          <w:sz w:val="24"/>
        </w:rPr>
      </w:pPr>
      <w:r>
        <w:rPr>
          <w:sz w:val="24"/>
        </w:rPr>
        <w:t>2</w:t>
      </w:r>
      <w:r w:rsidRPr="003C131A">
        <w:rPr>
          <w:sz w:val="24"/>
        </w:rPr>
        <w:t>.</w:t>
      </w:r>
      <w:r>
        <w:rPr>
          <w:sz w:val="24"/>
        </w:rPr>
        <w:t xml:space="preserve">5. </w:t>
      </w:r>
      <w:r w:rsidRPr="003C131A">
        <w:rPr>
          <w:sz w:val="24"/>
        </w:rPr>
        <w:t>Jakékoli případné vícepráce tj. práce nepředpokládané v projektové dokumentaci a oceněném výkazu výměr, jejichž potřeba vznikla v průběhu plnění smlouvy a které rozšiřují rozsah stavby, včetně rozsahu finančního plnění sjednaného smlouvou, musí být ze strany objednatele odsouhlaseny, jinak nebudou objednatelem uhrazeny. Potřebu víceprací musí zhotovitel oznámit objednateli. V případě víceprací, které nepřekročí cenu díla dle této smlouvy, budou tyto vícepráce odsouhlaseny objednatelem</w:t>
      </w:r>
      <w:r w:rsidR="00A624D0">
        <w:rPr>
          <w:sz w:val="24"/>
        </w:rPr>
        <w:t xml:space="preserve"> (</w:t>
      </w:r>
      <w:r w:rsidR="00A624D0">
        <w:rPr>
          <w:sz w:val="24"/>
          <w:szCs w:val="24"/>
        </w:rPr>
        <w:t>o</w:t>
      </w:r>
      <w:r w:rsidR="00A624D0" w:rsidRPr="00363902">
        <w:rPr>
          <w:sz w:val="24"/>
          <w:szCs w:val="24"/>
        </w:rPr>
        <w:t>sob</w:t>
      </w:r>
      <w:r w:rsidR="00A624D0">
        <w:rPr>
          <w:sz w:val="24"/>
          <w:szCs w:val="24"/>
        </w:rPr>
        <w:t>ou</w:t>
      </w:r>
      <w:r w:rsidR="00A624D0" w:rsidRPr="00363902">
        <w:rPr>
          <w:sz w:val="24"/>
          <w:szCs w:val="24"/>
        </w:rPr>
        <w:t xml:space="preserve"> objednatele jednající ve věcech technických</w:t>
      </w:r>
      <w:r w:rsidR="00A624D0">
        <w:rPr>
          <w:sz w:val="24"/>
          <w:szCs w:val="24"/>
        </w:rPr>
        <w:t>)</w:t>
      </w:r>
      <w:r w:rsidRPr="003C131A">
        <w:rPr>
          <w:sz w:val="24"/>
        </w:rPr>
        <w:t xml:space="preserve"> formou zápisu do stavebního deníku. Vícepráce, které překročí cenu díla dle této smlouvy, lze provádět pouze na podkladě uzavřeného dodatku ke smlouvě.</w:t>
      </w:r>
    </w:p>
    <w:p w14:paraId="3E26CF09" w14:textId="77777777" w:rsidR="003C131A" w:rsidRDefault="003C131A" w:rsidP="003C131A">
      <w:pPr>
        <w:jc w:val="both"/>
        <w:rPr>
          <w:sz w:val="24"/>
        </w:rPr>
      </w:pPr>
    </w:p>
    <w:p w14:paraId="2CCFB2A0" w14:textId="3C9591F5" w:rsidR="003C131A" w:rsidRPr="003C131A" w:rsidRDefault="003C131A" w:rsidP="003C131A">
      <w:pPr>
        <w:jc w:val="both"/>
        <w:rPr>
          <w:sz w:val="24"/>
        </w:rPr>
      </w:pPr>
      <w:r>
        <w:rPr>
          <w:sz w:val="24"/>
        </w:rPr>
        <w:t xml:space="preserve">2.6. </w:t>
      </w:r>
      <w:r w:rsidRPr="003C131A">
        <w:rPr>
          <w:sz w:val="24"/>
        </w:rPr>
        <w:t>Způsob ocenění víceprací: na základě písemného soupisu víceprací doplní zhotovitel jednotkové ceny podle oceněného výkazu výměr; v případě, že požadované položky víceprací v oceněném výkazu výměr uvedeny nebudou, bude jejich cena stanovena dohodou smluvních stran ve výši nejvýše podle Sborníků cen stavebních prací vydaných obchodní společností RTS, a. s., Lazaretní 13, 615 00 Brno pro příslušné období, ve kterém budou vícepráce poptávány.</w:t>
      </w:r>
    </w:p>
    <w:p w14:paraId="0655260B" w14:textId="77777777" w:rsidR="003C131A" w:rsidRDefault="003C131A" w:rsidP="003C131A">
      <w:pPr>
        <w:jc w:val="both"/>
        <w:rPr>
          <w:sz w:val="24"/>
        </w:rPr>
      </w:pPr>
    </w:p>
    <w:p w14:paraId="4B24EE22" w14:textId="2818E9F0" w:rsidR="005170F8" w:rsidRDefault="003C131A" w:rsidP="003C131A">
      <w:pPr>
        <w:jc w:val="both"/>
        <w:rPr>
          <w:sz w:val="24"/>
        </w:rPr>
      </w:pPr>
      <w:r>
        <w:rPr>
          <w:sz w:val="24"/>
        </w:rPr>
        <w:lastRenderedPageBreak/>
        <w:t xml:space="preserve">2.7. </w:t>
      </w:r>
      <w:r w:rsidRPr="003C131A">
        <w:rPr>
          <w:sz w:val="24"/>
        </w:rPr>
        <w:t>Požadavku objednatele na provedení víceprací, změn díla je zhotovitel povinen vyhovět. Není-li dohodnuto jinak, nezakládá to zhotoviteli n</w:t>
      </w:r>
      <w:r>
        <w:rPr>
          <w:sz w:val="24"/>
        </w:rPr>
        <w:t>árok na posun smluvních termínů</w:t>
      </w:r>
      <w:r w:rsidR="005170F8">
        <w:rPr>
          <w:sz w:val="24"/>
        </w:rPr>
        <w:t>.</w:t>
      </w:r>
    </w:p>
    <w:p w14:paraId="62D078BF" w14:textId="77777777" w:rsidR="00F236C1" w:rsidRDefault="00F236C1" w:rsidP="005170F8">
      <w:pPr>
        <w:keepNext/>
        <w:keepLines/>
        <w:jc w:val="both"/>
        <w:rPr>
          <w:b/>
          <w:sz w:val="24"/>
        </w:rPr>
      </w:pPr>
    </w:p>
    <w:p w14:paraId="72B534E4" w14:textId="77777777" w:rsidR="005170F8" w:rsidRPr="00CC2B79" w:rsidRDefault="005170F8" w:rsidP="005170F8">
      <w:pPr>
        <w:jc w:val="center"/>
        <w:rPr>
          <w:b/>
          <w:sz w:val="24"/>
        </w:rPr>
      </w:pPr>
      <w:r w:rsidRPr="00CC2B79">
        <w:rPr>
          <w:b/>
          <w:sz w:val="24"/>
        </w:rPr>
        <w:t>III.</w:t>
      </w:r>
    </w:p>
    <w:p w14:paraId="2CBAF22F" w14:textId="77777777"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14:paraId="1AE9C985" w14:textId="77777777" w:rsidR="00B103B9" w:rsidRPr="005E630B" w:rsidRDefault="00B103B9" w:rsidP="00B103B9">
      <w:pPr>
        <w:tabs>
          <w:tab w:val="left" w:pos="1701"/>
          <w:tab w:val="left" w:pos="3402"/>
          <w:tab w:val="left" w:pos="4253"/>
        </w:tabs>
        <w:autoSpaceDE w:val="0"/>
        <w:jc w:val="center"/>
      </w:pPr>
    </w:p>
    <w:p w14:paraId="429B94BB" w14:textId="0775AD1E"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.1</w:t>
      </w:r>
      <w:r w:rsidRPr="00D13589">
        <w:rPr>
          <w:sz w:val="24"/>
          <w:szCs w:val="24"/>
        </w:rPr>
        <w:tab/>
        <w:t>Zálohové platby se nesjednávají.</w:t>
      </w:r>
    </w:p>
    <w:p w14:paraId="1DC25D87" w14:textId="2FBC6323"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.2</w:t>
      </w:r>
      <w:r w:rsidRPr="00D13589">
        <w:rPr>
          <w:sz w:val="24"/>
          <w:szCs w:val="24"/>
        </w:rPr>
        <w:tab/>
        <w:t>Smluvní strany se dohodly, že úhrada ceny díla bude uskutečňovaná postupně na základě dílčího plnění. Tím se rozumí měsíční fakturace v částkách odpovídajícím části plnění, provedeného zhotovitelem v příslušném kalendářním měsíci a zároveň řádně podle této smlouvy zjištěném ke konci tohoto měsíce. Datem uskutečnění zdanitelného plnění je poslední den kalendářního měsíce, ve kterém byly práce provedeny, nebude- li dohodnuto jinak.</w:t>
      </w:r>
    </w:p>
    <w:p w14:paraId="1AFC807B" w14:textId="030096F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.3</w:t>
      </w:r>
      <w:r w:rsidRPr="00D13589">
        <w:rPr>
          <w:sz w:val="24"/>
          <w:szCs w:val="24"/>
        </w:rPr>
        <w:tab/>
        <w:t>Splatnost všech faktur je stanovena dohodou smluvních stran do 30-ti dnů od doručení faktury objednateli. Dnem úhrady se rozumí den odepsání fakturované částky z účtu objednatele.</w:t>
      </w:r>
    </w:p>
    <w:p w14:paraId="2EFDF2C4" w14:textId="5E0B2AB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.4</w:t>
      </w:r>
      <w:r w:rsidRPr="00D13589">
        <w:rPr>
          <w:sz w:val="24"/>
          <w:szCs w:val="24"/>
        </w:rPr>
        <w:tab/>
        <w:t>Dílčí faktury budou vystavovány až do výše 90 % nabídkové ceny díla bez DPH.</w:t>
      </w:r>
    </w:p>
    <w:p w14:paraId="2BD71AF5" w14:textId="49ED836E"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.5</w:t>
      </w:r>
      <w:r w:rsidRPr="00D13589">
        <w:rPr>
          <w:sz w:val="24"/>
          <w:szCs w:val="24"/>
        </w:rPr>
        <w:tab/>
        <w:t>Zbývajících 10 % ceny díla bude vyúčtováno konečnou fakturou po úspěšném předání a převzetí dokončeného díla a odstranění všech vad a nedodělků, které jsou uvedeny v protokolu o předání a převzetí díla a po vydání kolaudačního souhlasu.</w:t>
      </w:r>
    </w:p>
    <w:p w14:paraId="7300BF8D" w14:textId="292BE2D6"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.6</w:t>
      </w:r>
      <w:r w:rsidRPr="00D13589">
        <w:rPr>
          <w:sz w:val="24"/>
          <w:szCs w:val="24"/>
        </w:rPr>
        <w:tab/>
        <w:t>Dílčí faktura musí být doručena objednateli do 10-tého kalendářního dne následujícího měsíce.</w:t>
      </w:r>
    </w:p>
    <w:p w14:paraId="5D4D8605" w14:textId="0A213C6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.7</w:t>
      </w:r>
      <w:r w:rsidRPr="00D13589">
        <w:rPr>
          <w:sz w:val="24"/>
          <w:szCs w:val="24"/>
        </w:rPr>
        <w:tab/>
        <w:t xml:space="preserve">Soupis provedených prací musí být jako podklad k fakturaci v písemné formě odsouhlasen </w:t>
      </w:r>
      <w:r>
        <w:rPr>
          <w:sz w:val="24"/>
          <w:szCs w:val="24"/>
        </w:rPr>
        <w:t>ze strany objednatele</w:t>
      </w:r>
      <w:r w:rsidRPr="00D13589">
        <w:rPr>
          <w:sz w:val="24"/>
          <w:szCs w:val="24"/>
        </w:rPr>
        <w:t xml:space="preserve">, případně zástupce objednatele ve věcech </w:t>
      </w:r>
      <w:r>
        <w:rPr>
          <w:sz w:val="24"/>
          <w:szCs w:val="24"/>
        </w:rPr>
        <w:t>technických</w:t>
      </w:r>
      <w:r w:rsidRPr="00D13589">
        <w:rPr>
          <w:sz w:val="24"/>
          <w:szCs w:val="24"/>
        </w:rPr>
        <w:t>, a jeho originální vyhotovení musí být vždy přílohou faktury.</w:t>
      </w:r>
    </w:p>
    <w:p w14:paraId="1E8251FB" w14:textId="5BD49311" w:rsidR="00E771AA"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.8</w:t>
      </w:r>
      <w:r w:rsidRPr="00D13589">
        <w:rPr>
          <w:sz w:val="24"/>
          <w:szCs w:val="24"/>
        </w:rPr>
        <w:tab/>
        <w:t>Faktura bude doručena objednateli třikrát v tištěné podobě, bude obsahovat náležitosti daňového dokladu podle platné legislativy, náležitosti a přílohy podle této smlouvy a bude doručena do sídla objednatele nebo na písemně sdělenou adresu pro doručování (poštou nebo osobně). Každá faktura musí být označena číslem projektu.</w:t>
      </w:r>
      <w:r w:rsidR="00E771AA" w:rsidRPr="00957C25">
        <w:rPr>
          <w:sz w:val="24"/>
          <w:szCs w:val="24"/>
        </w:rPr>
        <w:t xml:space="preserve"> </w:t>
      </w:r>
    </w:p>
    <w:p w14:paraId="5CE0FA0C" w14:textId="0399FB24"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.10</w:t>
      </w:r>
      <w:r w:rsidRPr="00D13589">
        <w:rPr>
          <w:sz w:val="24"/>
          <w:szCs w:val="24"/>
        </w:rPr>
        <w:tab/>
      </w:r>
      <w:r>
        <w:rPr>
          <w:sz w:val="24"/>
          <w:szCs w:val="24"/>
        </w:rPr>
        <w:t xml:space="preserve"> </w:t>
      </w:r>
      <w:r w:rsidRPr="00D13589">
        <w:rPr>
          <w:sz w:val="24"/>
          <w:szCs w:val="24"/>
        </w:rPr>
        <w:t>Přílohou konečné faktury musí být, mimo příloh nutných pro dílčí faktury, i písemný zápis o předání a převzetí díla (předávací protokol díla) potvrzený objednatelem a zhotovitelem, kterým objednatel dílo přebírá.</w:t>
      </w:r>
    </w:p>
    <w:p w14:paraId="3F41091C" w14:textId="15BFF1D2"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.11</w:t>
      </w:r>
      <w:r w:rsidRPr="00D13589">
        <w:rPr>
          <w:sz w:val="24"/>
          <w:szCs w:val="24"/>
        </w:rPr>
        <w:tab/>
      </w:r>
      <w:r>
        <w:rPr>
          <w:sz w:val="24"/>
          <w:szCs w:val="24"/>
        </w:rPr>
        <w:t xml:space="preserve"> </w:t>
      </w:r>
      <w:r w:rsidRPr="00D13589">
        <w:rPr>
          <w:sz w:val="24"/>
          <w:szCs w:val="24"/>
        </w:rPr>
        <w:t>Pokud nebudou k jakékoliv faktuře přiloženy všechny dohodnuté a řádně schválené (potvrzené oprávněnou osobou za objednatele) originály příloh, je objednatel oprávněn faktury bez dalšího vrátit zhotoviteli k doplnění, aniž by se dostával do prodlení s platbou.</w:t>
      </w:r>
    </w:p>
    <w:p w14:paraId="3758BA2A" w14:textId="77777777" w:rsidR="003A4C00" w:rsidRDefault="003A4C00" w:rsidP="00AD328D">
      <w:pPr>
        <w:jc w:val="center"/>
        <w:rPr>
          <w:b/>
          <w:sz w:val="24"/>
        </w:rPr>
      </w:pPr>
    </w:p>
    <w:p w14:paraId="0CE4B426" w14:textId="516F5690" w:rsidR="006B5D24" w:rsidRPr="004C489F" w:rsidRDefault="00AD328D" w:rsidP="00AD328D">
      <w:pPr>
        <w:jc w:val="center"/>
        <w:rPr>
          <w:b/>
          <w:sz w:val="24"/>
        </w:rPr>
      </w:pPr>
      <w:r>
        <w:rPr>
          <w:b/>
          <w:sz w:val="24"/>
        </w:rPr>
        <w:t>I</w:t>
      </w:r>
      <w:r w:rsidR="004C489F" w:rsidRPr="004C489F">
        <w:rPr>
          <w:b/>
          <w:sz w:val="24"/>
        </w:rPr>
        <w:t>V.</w:t>
      </w:r>
    </w:p>
    <w:p w14:paraId="3CDFCAB4" w14:textId="77777777" w:rsidR="006B5D24" w:rsidRPr="004C489F" w:rsidRDefault="00782F52" w:rsidP="00B103B9">
      <w:pPr>
        <w:spacing w:before="60"/>
        <w:jc w:val="center"/>
        <w:rPr>
          <w:b/>
          <w:sz w:val="24"/>
        </w:rPr>
      </w:pPr>
      <w:r>
        <w:rPr>
          <w:b/>
          <w:sz w:val="24"/>
        </w:rPr>
        <w:t xml:space="preserve"> Doba</w:t>
      </w:r>
      <w:r w:rsidR="006B5D24">
        <w:rPr>
          <w:b/>
          <w:sz w:val="24"/>
        </w:rPr>
        <w:t xml:space="preserve"> plnění</w:t>
      </w:r>
      <w:r w:rsidR="00205DEC">
        <w:rPr>
          <w:sz w:val="24"/>
        </w:rPr>
        <w:t>.</w:t>
      </w:r>
    </w:p>
    <w:p w14:paraId="70703E5E" w14:textId="77777777" w:rsidR="00A0735B" w:rsidRDefault="00A0735B" w:rsidP="00A0735B">
      <w:pPr>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14:paraId="1D159A55" w14:textId="0E0B5799" w:rsidR="00466958" w:rsidRPr="009C7D07" w:rsidRDefault="009659B0" w:rsidP="00466958">
      <w:pPr>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P</w:t>
      </w:r>
      <w:r w:rsidR="00A0735B" w:rsidRPr="009C7D07">
        <w:rPr>
          <w:sz w:val="24"/>
        </w:rPr>
        <w:t>ř</w:t>
      </w:r>
      <w:r w:rsidR="00466958" w:rsidRPr="009C7D07">
        <w:rPr>
          <w:sz w:val="24"/>
        </w:rPr>
        <w:t>edání staveniště:</w:t>
      </w:r>
      <w:r w:rsidR="00466958" w:rsidRPr="009C7D07">
        <w:rPr>
          <w:sz w:val="24"/>
        </w:rPr>
        <w:tab/>
      </w:r>
      <w:r w:rsidR="00466958" w:rsidRPr="009C7D07">
        <w:rPr>
          <w:sz w:val="24"/>
        </w:rPr>
        <w:tab/>
      </w:r>
      <w:r>
        <w:rPr>
          <w:sz w:val="24"/>
        </w:rPr>
        <w:tab/>
      </w:r>
      <w:r w:rsidR="00642040">
        <w:rPr>
          <w:sz w:val="24"/>
        </w:rPr>
        <w:t>do 5-ti dnů od podpisu smlouvy</w:t>
      </w:r>
    </w:p>
    <w:p w14:paraId="6FFF185B" w14:textId="029A8BC7" w:rsidR="009659B0" w:rsidRDefault="009659B0" w:rsidP="00466958">
      <w:pPr>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Zahájení stavebních prací:</w:t>
      </w:r>
      <w:r>
        <w:rPr>
          <w:sz w:val="24"/>
        </w:rPr>
        <w:tab/>
      </w:r>
      <w:r>
        <w:rPr>
          <w:sz w:val="24"/>
        </w:rPr>
        <w:tab/>
      </w:r>
      <w:r w:rsidRPr="009659B0">
        <w:rPr>
          <w:sz w:val="24"/>
        </w:rPr>
        <w:t>bez zbytečného odkladu po předání staveniště</w:t>
      </w:r>
    </w:p>
    <w:p w14:paraId="60CE5DDB" w14:textId="2058772B" w:rsidR="00A0735B" w:rsidRPr="00A0735B" w:rsidRDefault="00A0735B" w:rsidP="00466958">
      <w:pPr>
        <w:tabs>
          <w:tab w:val="left" w:pos="720"/>
          <w:tab w:val="left" w:pos="1440"/>
          <w:tab w:val="left" w:pos="2160"/>
          <w:tab w:val="left" w:pos="2880"/>
          <w:tab w:val="left" w:pos="3600"/>
          <w:tab w:val="left" w:pos="4320"/>
          <w:tab w:val="left" w:pos="5040"/>
          <w:tab w:val="left" w:pos="5760"/>
          <w:tab w:val="left" w:pos="6521"/>
        </w:tabs>
        <w:spacing w:before="120"/>
        <w:rPr>
          <w:sz w:val="24"/>
        </w:rPr>
      </w:pPr>
      <w:r w:rsidRPr="00EB5543">
        <w:rPr>
          <w:sz w:val="24"/>
        </w:rPr>
        <w:t xml:space="preserve">Termín dokončení </w:t>
      </w:r>
      <w:r w:rsidR="00AD29E1" w:rsidRPr="00EB5543">
        <w:rPr>
          <w:sz w:val="24"/>
        </w:rPr>
        <w:t>díla</w:t>
      </w:r>
      <w:r w:rsidRPr="00EB5543">
        <w:rPr>
          <w:sz w:val="24"/>
        </w:rPr>
        <w:t>:</w:t>
      </w:r>
      <w:r w:rsidRPr="00EB5543">
        <w:rPr>
          <w:sz w:val="24"/>
        </w:rPr>
        <w:tab/>
        <w:t xml:space="preserve">           </w:t>
      </w:r>
      <w:r w:rsidR="00466958" w:rsidRPr="00EB5543">
        <w:rPr>
          <w:sz w:val="24"/>
        </w:rPr>
        <w:tab/>
        <w:t xml:space="preserve">do </w:t>
      </w:r>
      <w:r w:rsidR="00EB5543" w:rsidRPr="00EB5543">
        <w:rPr>
          <w:sz w:val="24"/>
        </w:rPr>
        <w:t>16. 07.</w:t>
      </w:r>
      <w:r w:rsidRPr="00EB5543">
        <w:rPr>
          <w:sz w:val="24"/>
        </w:rPr>
        <w:t xml:space="preserve"> 201</w:t>
      </w:r>
      <w:r w:rsidR="003A2324" w:rsidRPr="00EB5543">
        <w:rPr>
          <w:sz w:val="24"/>
        </w:rPr>
        <w:t>8</w:t>
      </w:r>
    </w:p>
    <w:p w14:paraId="67F3967D" w14:textId="77777777" w:rsidR="00A0735B" w:rsidRDefault="00A0735B" w:rsidP="00205DEC">
      <w:pPr>
        <w:jc w:val="both"/>
        <w:rPr>
          <w:sz w:val="24"/>
        </w:rPr>
      </w:pPr>
    </w:p>
    <w:p w14:paraId="06E123E3" w14:textId="77777777" w:rsidR="006B5D24" w:rsidRDefault="00205DEC" w:rsidP="00330C1C">
      <w:pPr>
        <w:jc w:val="both"/>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14:paraId="062A7337" w14:textId="77777777" w:rsidR="006B5D24" w:rsidRDefault="006B5D24" w:rsidP="00330C1C">
      <w:pPr>
        <w:spacing w:line="240" w:lineRule="exact"/>
        <w:jc w:val="both"/>
        <w:rPr>
          <w:sz w:val="24"/>
        </w:rPr>
      </w:pPr>
    </w:p>
    <w:p w14:paraId="2592BDDA" w14:textId="77777777" w:rsidR="006B5D24" w:rsidRDefault="00205DEC" w:rsidP="00330C1C">
      <w:pPr>
        <w:jc w:val="both"/>
        <w:rPr>
          <w:sz w:val="24"/>
        </w:rPr>
      </w:pPr>
      <w:r>
        <w:rPr>
          <w:sz w:val="24"/>
        </w:rPr>
        <w:t>4.3.</w:t>
      </w:r>
      <w:r w:rsidR="00942267">
        <w:rPr>
          <w:sz w:val="24"/>
        </w:rPr>
        <w:t xml:space="preserve"> </w:t>
      </w:r>
      <w:r w:rsidR="004C489F">
        <w:rPr>
          <w:sz w:val="24"/>
        </w:rPr>
        <w:t xml:space="preserve">Dodržení doby splnění díla ze strany zhotovitele je závislé od řádného a včasného spolupůsobení objednatele. Po dobu prokázaného prodlení objednatele s poskytnutím </w:t>
      </w:r>
      <w:r w:rsidR="00330C1C">
        <w:rPr>
          <w:sz w:val="24"/>
        </w:rPr>
        <w:t xml:space="preserve"> </w:t>
      </w:r>
      <w:r w:rsidR="004C489F">
        <w:rPr>
          <w:sz w:val="24"/>
        </w:rPr>
        <w:t>spolupůsobení není zhotovitel v prodlení se splněním závazku.</w:t>
      </w:r>
    </w:p>
    <w:p w14:paraId="098A28DE" w14:textId="77777777" w:rsidR="004C489F" w:rsidRDefault="004C489F" w:rsidP="00330C1C">
      <w:pPr>
        <w:jc w:val="both"/>
        <w:rPr>
          <w:sz w:val="24"/>
        </w:rPr>
      </w:pPr>
    </w:p>
    <w:p w14:paraId="144E89DE" w14:textId="77777777" w:rsidR="005B33E1" w:rsidRDefault="005B33E1" w:rsidP="00330C1C">
      <w:pPr>
        <w:jc w:val="both"/>
        <w:rPr>
          <w:sz w:val="24"/>
        </w:rPr>
      </w:pPr>
      <w:r w:rsidRPr="005040F2">
        <w:rPr>
          <w:sz w:val="24"/>
        </w:rPr>
        <w:t>4.</w:t>
      </w:r>
      <w:r w:rsidR="00161ECC">
        <w:rPr>
          <w:sz w:val="24"/>
        </w:rPr>
        <w:t>4</w:t>
      </w:r>
      <w:r w:rsidRPr="005040F2">
        <w:rPr>
          <w:sz w:val="24"/>
        </w:rPr>
        <w:t xml:space="preserve">. V případě posunu </w:t>
      </w:r>
      <w:r w:rsidR="00161ECC">
        <w:rPr>
          <w:sz w:val="24"/>
        </w:rPr>
        <w:t xml:space="preserve">termínu </w:t>
      </w:r>
      <w:r w:rsidRPr="005040F2">
        <w:rPr>
          <w:sz w:val="24"/>
        </w:rPr>
        <w:t>zahájen</w:t>
      </w:r>
      <w:r w:rsidR="00161ECC">
        <w:rPr>
          <w:sz w:val="24"/>
        </w:rPr>
        <w:t>í stavby z viny objednatele bude posunut</w:t>
      </w:r>
      <w:r w:rsidRPr="005040F2">
        <w:rPr>
          <w:sz w:val="24"/>
        </w:rPr>
        <w:t xml:space="preserve"> o stejný časový úsek i termín</w:t>
      </w:r>
      <w:r w:rsidR="00466958">
        <w:rPr>
          <w:sz w:val="24"/>
        </w:rPr>
        <w:t xml:space="preserve"> dokončení </w:t>
      </w:r>
      <w:r w:rsidRPr="005040F2">
        <w:rPr>
          <w:sz w:val="24"/>
        </w:rPr>
        <w:t>uveden</w:t>
      </w:r>
      <w:r w:rsidR="00466958">
        <w:rPr>
          <w:sz w:val="24"/>
        </w:rPr>
        <w:t>ý</w:t>
      </w:r>
      <w:r w:rsidRPr="005040F2">
        <w:rPr>
          <w:sz w:val="24"/>
        </w:rPr>
        <w:t xml:space="preserve"> v čl. 4.1. V případě posunu </w:t>
      </w:r>
      <w:r w:rsidR="00161ECC">
        <w:rPr>
          <w:sz w:val="24"/>
        </w:rPr>
        <w:t xml:space="preserve">termínu </w:t>
      </w:r>
      <w:r w:rsidRPr="005040F2">
        <w:rPr>
          <w:sz w:val="24"/>
        </w:rPr>
        <w:t>zahájení stavby o méně jak 5</w:t>
      </w:r>
      <w:r w:rsidR="00466958">
        <w:rPr>
          <w:sz w:val="24"/>
        </w:rPr>
        <w:t xml:space="preserve"> pracovních </w:t>
      </w:r>
      <w:r w:rsidRPr="005040F2">
        <w:rPr>
          <w:sz w:val="24"/>
        </w:rPr>
        <w:t>dnů, nebude mít tento posun vli</w:t>
      </w:r>
      <w:r w:rsidR="005C6AF8" w:rsidRPr="005040F2">
        <w:rPr>
          <w:sz w:val="24"/>
        </w:rPr>
        <w:t>v</w:t>
      </w:r>
      <w:r w:rsidRPr="005040F2">
        <w:rPr>
          <w:sz w:val="24"/>
        </w:rPr>
        <w:t xml:space="preserve"> </w:t>
      </w:r>
      <w:r w:rsidR="00886190">
        <w:rPr>
          <w:sz w:val="24"/>
        </w:rPr>
        <w:t>na termín dokončení uvedený v bodě</w:t>
      </w:r>
      <w:r w:rsidR="00466958">
        <w:rPr>
          <w:sz w:val="24"/>
        </w:rPr>
        <w:t xml:space="preserve"> 4.1.</w:t>
      </w:r>
    </w:p>
    <w:p w14:paraId="240BCC7D" w14:textId="77777777" w:rsidR="006B5D24" w:rsidRDefault="006B5D24">
      <w:pPr>
        <w:jc w:val="center"/>
        <w:rPr>
          <w:sz w:val="24"/>
        </w:rPr>
      </w:pPr>
    </w:p>
    <w:p w14:paraId="73B08BC8" w14:textId="77777777" w:rsidR="00E36051" w:rsidRPr="00E36051" w:rsidRDefault="00E36051">
      <w:pPr>
        <w:jc w:val="center"/>
        <w:rPr>
          <w:b/>
          <w:sz w:val="24"/>
        </w:rPr>
      </w:pPr>
      <w:r w:rsidRPr="00E36051">
        <w:rPr>
          <w:b/>
          <w:sz w:val="24"/>
        </w:rPr>
        <w:t>V.</w:t>
      </w:r>
    </w:p>
    <w:p w14:paraId="56EF7695" w14:textId="77777777" w:rsidR="00E36051" w:rsidRDefault="00E36051" w:rsidP="00B103B9">
      <w:pPr>
        <w:spacing w:before="60"/>
        <w:jc w:val="center"/>
        <w:rPr>
          <w:b/>
          <w:sz w:val="24"/>
        </w:rPr>
      </w:pPr>
      <w:r>
        <w:rPr>
          <w:b/>
          <w:sz w:val="24"/>
        </w:rPr>
        <w:t>Předání a převzetí díla</w:t>
      </w:r>
    </w:p>
    <w:p w14:paraId="3BA526F1" w14:textId="77777777" w:rsidR="00E36051" w:rsidRDefault="00E36051" w:rsidP="00E36051">
      <w:pPr>
        <w:jc w:val="both"/>
        <w:rPr>
          <w:sz w:val="24"/>
        </w:rPr>
      </w:pPr>
    </w:p>
    <w:p w14:paraId="49D3CC35" w14:textId="77777777" w:rsidR="00E36051" w:rsidRDefault="00E36051" w:rsidP="00E36051">
      <w:pPr>
        <w:jc w:val="both"/>
        <w:rPr>
          <w:sz w:val="24"/>
        </w:rPr>
      </w:pPr>
      <w:r>
        <w:rPr>
          <w:sz w:val="24"/>
        </w:rPr>
        <w:t>5.1. Řádným dokončením díla se rozumí předání a převzetí díla na podkladě sepsaného předávacího protokolu, ve kterém mimo jiné budou uvedeny případné vady a nedodělky, lhůty pro jejich odstranění, datum vyklizení staveniště apod. Řízení o předání a převzetí řádně dokončeného díla je řádně ukončeno až potvrzením tohoto předávacího protokolu oběma smluvním</w:t>
      </w:r>
      <w:r w:rsidR="00DA455A">
        <w:rPr>
          <w:sz w:val="24"/>
        </w:rPr>
        <w:t>i</w:t>
      </w:r>
      <w:r>
        <w:rPr>
          <w:sz w:val="24"/>
        </w:rPr>
        <w:t xml:space="preserve"> stranami</w:t>
      </w:r>
      <w:r w:rsidR="00C66EFD">
        <w:rPr>
          <w:sz w:val="24"/>
        </w:rPr>
        <w:t xml:space="preserve">. </w:t>
      </w:r>
      <w:r>
        <w:rPr>
          <w:sz w:val="24"/>
        </w:rPr>
        <w:t>Zhotovitel vyzve objednatele k převzetí provedeného díla</w:t>
      </w:r>
      <w:r w:rsidR="00C66EFD" w:rsidRPr="00C66EFD">
        <w:rPr>
          <w:sz w:val="24"/>
        </w:rPr>
        <w:t xml:space="preserve"> </w:t>
      </w:r>
      <w:r w:rsidR="00C66EFD">
        <w:rPr>
          <w:sz w:val="24"/>
        </w:rPr>
        <w:t>nejméně 3 pracovní dny předem</w:t>
      </w:r>
      <w:r>
        <w:rPr>
          <w:sz w:val="24"/>
        </w:rPr>
        <w:t>.</w:t>
      </w:r>
    </w:p>
    <w:p w14:paraId="5D4DF33B" w14:textId="77777777" w:rsidR="00E36051" w:rsidRDefault="00E36051" w:rsidP="00E36051">
      <w:pPr>
        <w:jc w:val="center"/>
        <w:rPr>
          <w:sz w:val="24"/>
        </w:rPr>
      </w:pPr>
    </w:p>
    <w:p w14:paraId="12790071" w14:textId="77777777"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14:paraId="4712B901" w14:textId="77777777" w:rsidR="00E36051" w:rsidRDefault="00E36051" w:rsidP="00E36051">
      <w:pPr>
        <w:jc w:val="center"/>
        <w:rPr>
          <w:sz w:val="24"/>
        </w:rPr>
      </w:pPr>
    </w:p>
    <w:p w14:paraId="34503FEB" w14:textId="77777777"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14:paraId="05B0EB13" w14:textId="77777777" w:rsidR="00E36051" w:rsidRDefault="00E36051" w:rsidP="00E36051">
      <w:pPr>
        <w:jc w:val="both"/>
        <w:rPr>
          <w:sz w:val="24"/>
        </w:rPr>
      </w:pPr>
    </w:p>
    <w:p w14:paraId="6F36DD10" w14:textId="77777777"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14:paraId="26CBB29D" w14:textId="77777777" w:rsidR="00E36051" w:rsidRDefault="00E36051">
      <w:pPr>
        <w:jc w:val="center"/>
        <w:rPr>
          <w:sz w:val="24"/>
        </w:rPr>
      </w:pPr>
    </w:p>
    <w:p w14:paraId="6F8FF7FD" w14:textId="77777777" w:rsidR="007A0BD0" w:rsidRDefault="007A0BD0">
      <w:pPr>
        <w:jc w:val="center"/>
        <w:rPr>
          <w:sz w:val="24"/>
        </w:rPr>
      </w:pPr>
    </w:p>
    <w:p w14:paraId="0129A5A4" w14:textId="77777777" w:rsidR="00E879DF" w:rsidRDefault="004C489F">
      <w:pPr>
        <w:jc w:val="center"/>
        <w:rPr>
          <w:b/>
          <w:sz w:val="24"/>
        </w:rPr>
      </w:pPr>
      <w:r>
        <w:rPr>
          <w:b/>
          <w:sz w:val="24"/>
        </w:rPr>
        <w:t>V</w:t>
      </w:r>
      <w:r w:rsidR="00EE43DC">
        <w:rPr>
          <w:b/>
          <w:sz w:val="24"/>
        </w:rPr>
        <w:t>I</w:t>
      </w:r>
      <w:r>
        <w:rPr>
          <w:b/>
          <w:sz w:val="24"/>
        </w:rPr>
        <w:t>.</w:t>
      </w:r>
    </w:p>
    <w:p w14:paraId="35C43A74" w14:textId="77777777" w:rsidR="006B5D24" w:rsidRDefault="006B5D24" w:rsidP="00B103B9">
      <w:pPr>
        <w:spacing w:before="60"/>
        <w:jc w:val="center"/>
        <w:rPr>
          <w:b/>
          <w:sz w:val="24"/>
        </w:rPr>
      </w:pPr>
      <w:r>
        <w:rPr>
          <w:b/>
          <w:sz w:val="24"/>
        </w:rPr>
        <w:t>Záruční doba</w:t>
      </w:r>
      <w:r w:rsidR="004C489F">
        <w:rPr>
          <w:b/>
          <w:sz w:val="24"/>
        </w:rPr>
        <w:t xml:space="preserve"> – odpovědnost za vady</w:t>
      </w:r>
    </w:p>
    <w:p w14:paraId="44033E9F" w14:textId="77777777" w:rsidR="004C489F" w:rsidRDefault="004C489F">
      <w:pPr>
        <w:jc w:val="center"/>
        <w:rPr>
          <w:b/>
          <w:sz w:val="24"/>
        </w:rPr>
      </w:pPr>
    </w:p>
    <w:p w14:paraId="4B862DD5" w14:textId="77777777" w:rsidR="006B5D24" w:rsidRDefault="00EE43DC" w:rsidP="00067295">
      <w:pPr>
        <w:rPr>
          <w:sz w:val="24"/>
        </w:rPr>
      </w:pPr>
      <w:r>
        <w:rPr>
          <w:sz w:val="24"/>
        </w:rPr>
        <w:t>6</w:t>
      </w:r>
      <w:r w:rsidR="00067295">
        <w:rPr>
          <w:sz w:val="24"/>
        </w:rPr>
        <w:t>. 1. Zhotovitel zodpovídá, že předmět této smlouvy je zhotovený podle podmínek smlouvy a bude mít vlastnosti dohodnuté ve smlouvě.</w:t>
      </w:r>
    </w:p>
    <w:p w14:paraId="75991693" w14:textId="77777777" w:rsidR="00067295" w:rsidRDefault="00067295" w:rsidP="00067295">
      <w:pPr>
        <w:rPr>
          <w:sz w:val="24"/>
        </w:rPr>
      </w:pPr>
    </w:p>
    <w:p w14:paraId="0D03E936" w14:textId="77777777" w:rsidR="00067295" w:rsidRDefault="00EE43DC" w:rsidP="00067295">
      <w:pPr>
        <w:rPr>
          <w:sz w:val="24"/>
        </w:rPr>
      </w:pPr>
      <w:r>
        <w:rPr>
          <w:sz w:val="24"/>
        </w:rPr>
        <w:t>6</w:t>
      </w:r>
      <w:r w:rsidR="00067295">
        <w:rPr>
          <w:sz w:val="24"/>
        </w:rPr>
        <w:t>.2. Zhotovitel zodpovídá za vady, které má předmět v čase odevzdání objednateli. Za vady, které se projevily po odevzdání díla, zodpovídá zhotovitel v případě, že vznikly jeho vadným plněním</w:t>
      </w:r>
      <w:r w:rsidR="00A45900">
        <w:rPr>
          <w:sz w:val="24"/>
        </w:rPr>
        <w:t>.</w:t>
      </w:r>
      <w:r w:rsidR="00067295">
        <w:rPr>
          <w:sz w:val="24"/>
        </w:rPr>
        <w:t xml:space="preserve">  </w:t>
      </w:r>
    </w:p>
    <w:p w14:paraId="6A166DFE" w14:textId="77777777" w:rsidR="00067295" w:rsidRDefault="00067295">
      <w:pPr>
        <w:jc w:val="center"/>
        <w:rPr>
          <w:sz w:val="24"/>
        </w:rPr>
      </w:pPr>
    </w:p>
    <w:p w14:paraId="79869E02" w14:textId="5ECC95C3" w:rsidR="00AC435B" w:rsidRDefault="00EE43DC">
      <w:pPr>
        <w:jc w:val="both"/>
        <w:rPr>
          <w:sz w:val="24"/>
        </w:rPr>
      </w:pPr>
      <w:r>
        <w:rPr>
          <w:sz w:val="24"/>
        </w:rPr>
        <w:t>6</w:t>
      </w:r>
      <w:r w:rsidR="0043150D">
        <w:rPr>
          <w:sz w:val="24"/>
        </w:rPr>
        <w:t>.</w:t>
      </w:r>
      <w:r w:rsidR="00067295">
        <w:rPr>
          <w:sz w:val="24"/>
        </w:rPr>
        <w:t>3</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w:t>
      </w:r>
      <w:r w:rsidR="00BD5C6B">
        <w:rPr>
          <w:sz w:val="24"/>
          <w:szCs w:val="24"/>
        </w:rPr>
        <w:t xml:space="preserve">celé </w:t>
      </w:r>
      <w:r w:rsidR="00A0735B">
        <w:rPr>
          <w:sz w:val="24"/>
          <w:szCs w:val="24"/>
        </w:rPr>
        <w:t xml:space="preserve">zhotovené dílo </w:t>
      </w:r>
      <w:r w:rsidR="009D6B86">
        <w:rPr>
          <w:sz w:val="24"/>
          <w:szCs w:val="24"/>
        </w:rPr>
        <w:t xml:space="preserve">záruku </w:t>
      </w:r>
      <w:r w:rsidR="00067295">
        <w:rPr>
          <w:sz w:val="24"/>
        </w:rPr>
        <w:t xml:space="preserve">v délce </w:t>
      </w:r>
      <w:r w:rsidR="00642040">
        <w:rPr>
          <w:sz w:val="24"/>
        </w:rPr>
        <w:t>60</w:t>
      </w:r>
      <w:r w:rsidR="00AC435B">
        <w:rPr>
          <w:sz w:val="24"/>
        </w:rPr>
        <w:t xml:space="preserve"> </w:t>
      </w:r>
      <w:r w:rsidR="00E879DF" w:rsidRPr="00286223">
        <w:rPr>
          <w:sz w:val="24"/>
        </w:rPr>
        <w:t>měsíců</w:t>
      </w:r>
      <w:r w:rsidR="00AC435B">
        <w:rPr>
          <w:sz w:val="24"/>
        </w:rPr>
        <w:t>.</w:t>
      </w:r>
    </w:p>
    <w:p w14:paraId="3C68B2C8" w14:textId="77777777" w:rsidR="00AC435B" w:rsidRDefault="00AC435B">
      <w:pPr>
        <w:jc w:val="both"/>
        <w:rPr>
          <w:sz w:val="24"/>
        </w:rPr>
      </w:pPr>
    </w:p>
    <w:p w14:paraId="179F6678" w14:textId="77777777" w:rsidR="006B5D24" w:rsidRDefault="00EE43DC">
      <w:pPr>
        <w:jc w:val="both"/>
        <w:rPr>
          <w:sz w:val="24"/>
        </w:rPr>
      </w:pPr>
      <w:r>
        <w:rPr>
          <w:sz w:val="24"/>
        </w:rPr>
        <w:t>6</w:t>
      </w:r>
      <w:r w:rsidR="00AC435B">
        <w:rPr>
          <w:sz w:val="24"/>
        </w:rPr>
        <w:t xml:space="preserve">.4.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14:paraId="592ACBD4" w14:textId="77777777" w:rsidR="006B5D24" w:rsidRDefault="006B5D24">
      <w:pPr>
        <w:jc w:val="center"/>
        <w:rPr>
          <w:sz w:val="24"/>
        </w:rPr>
      </w:pPr>
    </w:p>
    <w:p w14:paraId="59DA73BC" w14:textId="77777777" w:rsidR="00A45900" w:rsidRDefault="00EE43DC">
      <w:pPr>
        <w:jc w:val="both"/>
        <w:rPr>
          <w:sz w:val="24"/>
        </w:rPr>
      </w:pPr>
      <w:r>
        <w:rPr>
          <w:sz w:val="24"/>
        </w:rPr>
        <w:lastRenderedPageBreak/>
        <w:t>6</w:t>
      </w:r>
      <w:r w:rsidR="0043150D">
        <w:rPr>
          <w:sz w:val="24"/>
        </w:rPr>
        <w:t>.</w:t>
      </w:r>
      <w:r>
        <w:rPr>
          <w:sz w:val="24"/>
        </w:rPr>
        <w:t>5</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14:paraId="2C96C678" w14:textId="77777777" w:rsidR="006B5D24" w:rsidRDefault="0043150D">
      <w:pPr>
        <w:jc w:val="both"/>
        <w:rPr>
          <w:sz w:val="24"/>
        </w:rPr>
      </w:pPr>
      <w:r>
        <w:rPr>
          <w:sz w:val="24"/>
        </w:rPr>
        <w:t>Písemná forma reklamace se nevyžaduje v případě havárie, která způsobí nutnost co nejrychlejšího odstranění vady.</w:t>
      </w:r>
    </w:p>
    <w:p w14:paraId="2F48B4E6" w14:textId="77777777" w:rsidR="0043150D" w:rsidRDefault="0043150D">
      <w:pPr>
        <w:jc w:val="both"/>
        <w:rPr>
          <w:sz w:val="24"/>
        </w:rPr>
      </w:pPr>
    </w:p>
    <w:p w14:paraId="1350A417" w14:textId="77777777" w:rsidR="00A2662F" w:rsidRPr="00A0735B" w:rsidRDefault="00EE43DC" w:rsidP="00A0735B">
      <w:pPr>
        <w:jc w:val="both"/>
        <w:rPr>
          <w:sz w:val="24"/>
        </w:rPr>
      </w:pPr>
      <w:r>
        <w:rPr>
          <w:sz w:val="24"/>
        </w:rPr>
        <w:t>6</w:t>
      </w:r>
      <w:r w:rsidR="0043150D">
        <w:rPr>
          <w:sz w:val="24"/>
        </w:rPr>
        <w:t>.</w:t>
      </w:r>
      <w:r>
        <w:rPr>
          <w:sz w:val="24"/>
        </w:rPr>
        <w:t>6</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14:paraId="17B3B33E" w14:textId="77777777" w:rsidR="00A0735B" w:rsidRDefault="00A0735B" w:rsidP="00B14ADC">
      <w:pPr>
        <w:keepNext/>
        <w:keepLines/>
        <w:jc w:val="center"/>
        <w:rPr>
          <w:b/>
          <w:sz w:val="24"/>
        </w:rPr>
      </w:pPr>
    </w:p>
    <w:p w14:paraId="63EFFD6E" w14:textId="77777777" w:rsidR="00B103B9" w:rsidRDefault="00B103B9" w:rsidP="00B14ADC">
      <w:pPr>
        <w:keepNext/>
        <w:keepLines/>
        <w:jc w:val="center"/>
        <w:rPr>
          <w:b/>
          <w:sz w:val="24"/>
        </w:rPr>
      </w:pPr>
    </w:p>
    <w:p w14:paraId="08DA4FBD" w14:textId="77777777" w:rsidR="00D429DA" w:rsidRDefault="00D429DA" w:rsidP="00B14ADC">
      <w:pPr>
        <w:keepNext/>
        <w:keepLines/>
        <w:jc w:val="center"/>
        <w:rPr>
          <w:b/>
          <w:sz w:val="24"/>
        </w:rPr>
      </w:pPr>
      <w:r>
        <w:rPr>
          <w:b/>
          <w:sz w:val="24"/>
        </w:rPr>
        <w:t>V</w:t>
      </w:r>
      <w:r w:rsidR="004A2569">
        <w:rPr>
          <w:b/>
          <w:sz w:val="24"/>
        </w:rPr>
        <w:t>I</w:t>
      </w:r>
      <w:r>
        <w:rPr>
          <w:b/>
          <w:sz w:val="24"/>
        </w:rPr>
        <w:t>I.</w:t>
      </w:r>
    </w:p>
    <w:p w14:paraId="3A31B2EB" w14:textId="77777777" w:rsidR="006B5D24" w:rsidRDefault="007674D5" w:rsidP="00B103B9">
      <w:pPr>
        <w:keepNext/>
        <w:keepLines/>
        <w:spacing w:before="60"/>
        <w:jc w:val="center"/>
        <w:rPr>
          <w:sz w:val="24"/>
        </w:rPr>
      </w:pPr>
      <w:r>
        <w:rPr>
          <w:b/>
          <w:sz w:val="24"/>
        </w:rPr>
        <w:t xml:space="preserve"> Sankce</w:t>
      </w:r>
    </w:p>
    <w:p w14:paraId="1FA9B01F" w14:textId="77777777" w:rsidR="006B5D24" w:rsidRDefault="006B5D24" w:rsidP="00B14ADC">
      <w:pPr>
        <w:keepNext/>
        <w:keepLines/>
        <w:jc w:val="center"/>
        <w:rPr>
          <w:sz w:val="24"/>
        </w:rPr>
      </w:pPr>
    </w:p>
    <w:p w14:paraId="4BD66B6E" w14:textId="77777777"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r w:rsidR="007674D5">
        <w:rPr>
          <w:sz w:val="24"/>
        </w:rPr>
        <w:t>4.1.</w:t>
      </w:r>
      <w:r>
        <w:rPr>
          <w:sz w:val="24"/>
        </w:rPr>
        <w:t xml:space="preserve"> </w:t>
      </w:r>
      <w:r w:rsidR="007674D5">
        <w:rPr>
          <w:sz w:val="24"/>
        </w:rPr>
        <w:t xml:space="preserve">této smlouvy, zavazuje se uhradit objednateli smluvní pokutu ve výši </w:t>
      </w:r>
      <w:r w:rsidR="00EE43DC">
        <w:rPr>
          <w:sz w:val="24"/>
        </w:rPr>
        <w:t>0,10</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14:paraId="7BE43073" w14:textId="77777777" w:rsidR="007674D5" w:rsidRDefault="007674D5" w:rsidP="007674D5">
      <w:pPr>
        <w:rPr>
          <w:sz w:val="24"/>
        </w:rPr>
      </w:pPr>
    </w:p>
    <w:p w14:paraId="7C23B5A4" w14:textId="7450B937"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r>
        <w:rPr>
          <w:sz w:val="24"/>
        </w:rPr>
        <w:t>6</w:t>
      </w:r>
      <w:r w:rsidR="00C33330">
        <w:rPr>
          <w:sz w:val="24"/>
        </w:rPr>
        <w:t>.</w:t>
      </w:r>
      <w:r>
        <w:rPr>
          <w:sz w:val="24"/>
        </w:rPr>
        <w:t>6</w:t>
      </w:r>
      <w:r w:rsidR="00C33330">
        <w:rPr>
          <w:sz w:val="24"/>
        </w:rPr>
        <w:t>.</w:t>
      </w:r>
      <w:r>
        <w:rPr>
          <w:sz w:val="24"/>
        </w:rPr>
        <w:t xml:space="preserve"> </w:t>
      </w:r>
      <w:r w:rsidR="006B7035">
        <w:rPr>
          <w:sz w:val="24"/>
        </w:rPr>
        <w:t xml:space="preserve">této smlouvy, zavazuje se uhradit objednateli smluvní pokutu </w:t>
      </w:r>
      <w:r>
        <w:rPr>
          <w:sz w:val="24"/>
        </w:rPr>
        <w:t xml:space="preserve">ve výši </w:t>
      </w:r>
      <w:r w:rsidR="00E166B9">
        <w:rPr>
          <w:sz w:val="24"/>
        </w:rPr>
        <w:t xml:space="preserve">1 000 </w:t>
      </w:r>
      <w:r>
        <w:rPr>
          <w:sz w:val="24"/>
        </w:rPr>
        <w:t xml:space="preserve"> za </w:t>
      </w:r>
      <w:r w:rsidR="006B7035">
        <w:rPr>
          <w:sz w:val="24"/>
        </w:rPr>
        <w:t xml:space="preserve">každý </w:t>
      </w:r>
      <w:r w:rsidR="00C33330">
        <w:rPr>
          <w:sz w:val="24"/>
        </w:rPr>
        <w:t xml:space="preserve">i započatý </w:t>
      </w:r>
      <w:r w:rsidR="006B7035">
        <w:rPr>
          <w:sz w:val="24"/>
        </w:rPr>
        <w:t>den prodlení s odstraněním vady či nedodělku.</w:t>
      </w:r>
      <w:r w:rsidR="002D51DF">
        <w:rPr>
          <w:sz w:val="24"/>
        </w:rPr>
        <w:t xml:space="preserve"> </w:t>
      </w:r>
    </w:p>
    <w:p w14:paraId="00FC5D2D" w14:textId="77777777" w:rsidR="006B7035" w:rsidRDefault="006B7035" w:rsidP="00C33330">
      <w:pPr>
        <w:tabs>
          <w:tab w:val="num" w:pos="0"/>
        </w:tabs>
        <w:rPr>
          <w:sz w:val="24"/>
        </w:rPr>
      </w:pPr>
    </w:p>
    <w:p w14:paraId="6C8F3FEB" w14:textId="77777777"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14:paraId="4E93F988" w14:textId="77777777" w:rsidR="00C33330" w:rsidRDefault="00C33330" w:rsidP="00C33330">
      <w:pPr>
        <w:jc w:val="both"/>
        <w:rPr>
          <w:sz w:val="24"/>
        </w:rPr>
      </w:pPr>
    </w:p>
    <w:p w14:paraId="1DD8AFA6" w14:textId="77777777"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C33330">
        <w:rPr>
          <w:sz w:val="24"/>
        </w:rPr>
        <w:t>Smluvní strany se dohodly, že úhrad</w:t>
      </w:r>
      <w:r w:rsidR="00B76414">
        <w:rPr>
          <w:sz w:val="24"/>
        </w:rPr>
        <w:t>a smluvní pokuty nemá vliv na povinnost zhotovitele nahradit objednateli způsobenou škodu v celém rozsahu</w:t>
      </w:r>
      <w:r w:rsidR="00324018">
        <w:rPr>
          <w:sz w:val="24"/>
        </w:rPr>
        <w:t xml:space="preserve">. </w:t>
      </w:r>
    </w:p>
    <w:p w14:paraId="1CD73398" w14:textId="77777777" w:rsidR="00B103B9" w:rsidRDefault="00B103B9" w:rsidP="00B76414">
      <w:pPr>
        <w:jc w:val="both"/>
        <w:rPr>
          <w:sz w:val="24"/>
        </w:rPr>
      </w:pPr>
    </w:p>
    <w:p w14:paraId="06E32238" w14:textId="77777777" w:rsidR="00B76414" w:rsidRDefault="00B76414" w:rsidP="00B76414">
      <w:pPr>
        <w:jc w:val="center"/>
        <w:rPr>
          <w:b/>
          <w:sz w:val="24"/>
        </w:rPr>
      </w:pPr>
      <w:r>
        <w:rPr>
          <w:b/>
          <w:sz w:val="24"/>
        </w:rPr>
        <w:t>VI</w:t>
      </w:r>
      <w:r w:rsidR="00324018">
        <w:rPr>
          <w:b/>
          <w:sz w:val="24"/>
        </w:rPr>
        <w:t>I</w:t>
      </w:r>
      <w:r>
        <w:rPr>
          <w:b/>
          <w:sz w:val="24"/>
        </w:rPr>
        <w:t>I.</w:t>
      </w:r>
    </w:p>
    <w:p w14:paraId="52A46335" w14:textId="77777777" w:rsidR="00B76414" w:rsidRDefault="00B76414" w:rsidP="00B103B9">
      <w:pPr>
        <w:spacing w:before="60"/>
        <w:jc w:val="center"/>
        <w:rPr>
          <w:b/>
          <w:sz w:val="24"/>
        </w:rPr>
      </w:pPr>
      <w:r>
        <w:rPr>
          <w:b/>
          <w:sz w:val="24"/>
        </w:rPr>
        <w:t>Podmínky provádění díla</w:t>
      </w:r>
    </w:p>
    <w:p w14:paraId="077ED02F" w14:textId="77777777" w:rsidR="00324018" w:rsidRDefault="00324018" w:rsidP="00B76414">
      <w:pPr>
        <w:jc w:val="center"/>
        <w:rPr>
          <w:b/>
          <w:sz w:val="24"/>
        </w:rPr>
      </w:pPr>
    </w:p>
    <w:p w14:paraId="27054C14" w14:textId="77777777" w:rsidR="00AC435B" w:rsidRPr="00363902"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způsob odběru energií pro potřeby stavby. </w:t>
      </w:r>
      <w:r w:rsidR="00C91701" w:rsidRPr="00C91701">
        <w:rPr>
          <w:sz w:val="24"/>
          <w:szCs w:val="24"/>
        </w:rPr>
        <w:t xml:space="preserve">Cena  </w:t>
      </w:r>
      <w:r w:rsidR="00AC435B" w:rsidRPr="00C91701">
        <w:rPr>
          <w:sz w:val="24"/>
          <w:szCs w:val="24"/>
        </w:rPr>
        <w:t xml:space="preserve">medií (el. energie, voda) </w:t>
      </w:r>
      <w:r w:rsidR="00363902" w:rsidRPr="00C91701">
        <w:rPr>
          <w:sz w:val="24"/>
          <w:szCs w:val="24"/>
        </w:rPr>
        <w:t>jsou zahrnuty v ceně díla</w:t>
      </w:r>
      <w:r w:rsidR="00AC435B" w:rsidRPr="00C91701">
        <w:rPr>
          <w:sz w:val="24"/>
          <w:szCs w:val="24"/>
        </w:rPr>
        <w:t>.</w:t>
      </w:r>
      <w:r w:rsidR="00AC435B" w:rsidRPr="00363902">
        <w:rPr>
          <w:sz w:val="24"/>
          <w:szCs w:val="24"/>
        </w:rPr>
        <w:t xml:space="preserve"> </w:t>
      </w:r>
    </w:p>
    <w:p w14:paraId="11446D2A" w14:textId="77777777" w:rsidR="00AC435B" w:rsidRPr="00363902"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14:paraId="091CAC31" w14:textId="77777777"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14:paraId="2C0695AA" w14:textId="4EAD2661"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w:t>
      </w:r>
      <w:r w:rsidR="00536235">
        <w:rPr>
          <w:sz w:val="24"/>
          <w:szCs w:val="24"/>
        </w:rPr>
        <w:t>, a to v </w:t>
      </w:r>
      <w:r w:rsidR="00536235" w:rsidRPr="00536235">
        <w:rPr>
          <w:sz w:val="24"/>
          <w:szCs w:val="24"/>
        </w:rPr>
        <w:t>souladu s ust. § 157 zákona č. 183/2006 Sb., o územním plánování a stavebním řádu (stavební zákon), s vyhláškou Ministerstva pro místní rozvoj č. 499/2006 Sb., o dokumentaci staveb a zapisovat do něho veškeré skutečnosti rozhodné pro plnění této smlouvy</w:t>
      </w:r>
      <w:r w:rsidR="00536235">
        <w:rPr>
          <w:sz w:val="24"/>
          <w:szCs w:val="24"/>
        </w:rPr>
        <w:t>,</w:t>
      </w:r>
      <w:r w:rsidR="00AC435B" w:rsidRPr="00363902">
        <w:rPr>
          <w:sz w:val="24"/>
          <w:szCs w:val="24"/>
        </w:rPr>
        <w:t xml:space="preserve"> a předkládat jej k průběžné kontrole oprávněné osobě objednatele jednající ve věcech technických.</w:t>
      </w:r>
    </w:p>
    <w:p w14:paraId="3E9C99A1" w14:textId="1374BD1A" w:rsidR="00AC435B" w:rsidRPr="00363902" w:rsidRDefault="00D523A9" w:rsidP="00AC435B">
      <w:pPr>
        <w:tabs>
          <w:tab w:val="left" w:pos="426"/>
        </w:tabs>
        <w:suppressAutoHyphens/>
        <w:autoSpaceDE w:val="0"/>
        <w:spacing w:after="120"/>
        <w:jc w:val="both"/>
        <w:rPr>
          <w:sz w:val="24"/>
          <w:szCs w:val="24"/>
        </w:rPr>
      </w:pPr>
      <w:r>
        <w:rPr>
          <w:sz w:val="24"/>
          <w:szCs w:val="24"/>
        </w:rPr>
        <w:lastRenderedPageBreak/>
        <w:t>8</w:t>
      </w:r>
      <w:r w:rsidR="00363902">
        <w:rPr>
          <w:sz w:val="24"/>
          <w:szCs w:val="24"/>
        </w:rPr>
        <w:t>.</w:t>
      </w:r>
      <w:r w:rsidR="00A058B2">
        <w:rPr>
          <w:sz w:val="24"/>
          <w:szCs w:val="24"/>
        </w:rPr>
        <w:t>5</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w:t>
      </w:r>
      <w:r w:rsidR="00AC435B" w:rsidRPr="00FE3568">
        <w:rPr>
          <w:sz w:val="24"/>
          <w:szCs w:val="24"/>
        </w:rPr>
        <w:t>staveniště</w:t>
      </w:r>
      <w:r w:rsidR="00AC435B" w:rsidRPr="00363902">
        <w:rPr>
          <w:sz w:val="24"/>
          <w:szCs w:val="24"/>
        </w:rPr>
        <w:t xml:space="preserve">. </w:t>
      </w:r>
    </w:p>
    <w:p w14:paraId="18BE7EEC" w14:textId="652FCF5E"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058B2">
        <w:rPr>
          <w:sz w:val="24"/>
          <w:szCs w:val="24"/>
        </w:rPr>
        <w:t>6</w:t>
      </w:r>
      <w:r w:rsidR="00363902">
        <w:rPr>
          <w:sz w:val="24"/>
          <w:szCs w:val="24"/>
        </w:rPr>
        <w:t xml:space="preserve">. </w:t>
      </w:r>
      <w:r w:rsidR="00AC435B" w:rsidRPr="00363902">
        <w:rPr>
          <w:sz w:val="24"/>
          <w:szCs w:val="24"/>
        </w:rPr>
        <w:t>Konání kontrolních dnů oznámí zhotovitel zápisem ve stavebním deníku.</w:t>
      </w:r>
    </w:p>
    <w:p w14:paraId="3EBA00F4" w14:textId="6540D1FC" w:rsidR="00FE3568" w:rsidRDefault="00FE3568" w:rsidP="00AC435B">
      <w:pPr>
        <w:tabs>
          <w:tab w:val="left" w:pos="426"/>
        </w:tabs>
        <w:suppressAutoHyphens/>
        <w:autoSpaceDE w:val="0"/>
        <w:spacing w:after="120"/>
        <w:jc w:val="both"/>
        <w:rPr>
          <w:sz w:val="24"/>
          <w:szCs w:val="24"/>
        </w:rPr>
      </w:pPr>
      <w:r>
        <w:rPr>
          <w:sz w:val="24"/>
          <w:szCs w:val="24"/>
        </w:rPr>
        <w:t xml:space="preserve">8.7. </w:t>
      </w:r>
      <w:r w:rsidRPr="00FE3568">
        <w:rPr>
          <w:sz w:val="24"/>
          <w:szCs w:val="24"/>
        </w:rPr>
        <w:t>Zhotovitel vyzve objednatele prokazatelně nejméně 3 pracovní dny předem k prověření kvality prací, které budou dalším postupem prací zakryty. V případě, že se na tuto výzvu objednatel bez závažného důvodu nedostaví, může zhotovitel pokračovat v provádění díla, po předchozím písemném upozornění objednatele.</w:t>
      </w:r>
    </w:p>
    <w:p w14:paraId="5F17D782" w14:textId="303C05E7"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FE3568">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14:paraId="30B383C6" w14:textId="3C2BA9EF" w:rsidR="00AC435B" w:rsidRPr="00363902" w:rsidRDefault="00D523A9" w:rsidP="00AC435B">
      <w:pPr>
        <w:tabs>
          <w:tab w:val="left" w:pos="426"/>
        </w:tabs>
        <w:suppressAutoHyphens/>
        <w:autoSpaceDE w:val="0"/>
        <w:spacing w:after="120"/>
        <w:jc w:val="both"/>
        <w:rPr>
          <w:sz w:val="24"/>
          <w:szCs w:val="24"/>
        </w:rPr>
      </w:pPr>
      <w:r>
        <w:rPr>
          <w:sz w:val="24"/>
          <w:szCs w:val="24"/>
        </w:rPr>
        <w:t>8</w:t>
      </w:r>
      <w:r w:rsidR="00A716DE">
        <w:rPr>
          <w:sz w:val="24"/>
          <w:szCs w:val="24"/>
        </w:rPr>
        <w:t>.</w:t>
      </w:r>
      <w:r w:rsidR="00FE3568">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14:paraId="71D30BD5" w14:textId="0A9CFEC9" w:rsidR="00AC435B" w:rsidRPr="00363902" w:rsidRDefault="00D523A9" w:rsidP="00D61C9C">
      <w:pPr>
        <w:tabs>
          <w:tab w:val="left" w:pos="0"/>
        </w:tabs>
        <w:suppressAutoHyphens/>
        <w:autoSpaceDE w:val="0"/>
        <w:spacing w:after="120"/>
        <w:jc w:val="both"/>
        <w:rPr>
          <w:sz w:val="24"/>
          <w:szCs w:val="24"/>
        </w:rPr>
      </w:pPr>
      <w:r>
        <w:rPr>
          <w:sz w:val="24"/>
          <w:szCs w:val="24"/>
        </w:rPr>
        <w:t>8</w:t>
      </w:r>
      <w:r w:rsidR="00363902">
        <w:rPr>
          <w:sz w:val="24"/>
          <w:szCs w:val="24"/>
        </w:rPr>
        <w:t>.</w:t>
      </w:r>
      <w:r w:rsidR="00FE3568">
        <w:rPr>
          <w:sz w:val="24"/>
          <w:szCs w:val="24"/>
        </w:rPr>
        <w:t>10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14:paraId="4879E077" w14:textId="5AC29464" w:rsidR="00AC435B" w:rsidRDefault="00B103B9" w:rsidP="00AC435B">
      <w:pPr>
        <w:tabs>
          <w:tab w:val="left" w:pos="426"/>
        </w:tabs>
        <w:suppressAutoHyphens/>
        <w:autoSpaceDE w:val="0"/>
        <w:spacing w:after="120"/>
        <w:jc w:val="both"/>
        <w:rPr>
          <w:sz w:val="24"/>
          <w:szCs w:val="24"/>
        </w:rPr>
      </w:pPr>
      <w:r>
        <w:rPr>
          <w:sz w:val="24"/>
          <w:szCs w:val="24"/>
        </w:rPr>
        <w:t>8</w:t>
      </w:r>
      <w:r w:rsidR="007570D0">
        <w:rPr>
          <w:sz w:val="24"/>
          <w:szCs w:val="24"/>
        </w:rPr>
        <w:t>.1</w:t>
      </w:r>
      <w:r w:rsidR="00FE3568">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 309/2006 Sb., kterým se upravují další požadavky bezpečnosti a ochrany zdraví při práci, přičemž plnění těchto povinností je zahrnuto v ceně díla. </w:t>
      </w:r>
    </w:p>
    <w:p w14:paraId="1E16BE8F" w14:textId="53C92CE0" w:rsidR="002803A8" w:rsidRPr="002803A8" w:rsidRDefault="002803A8" w:rsidP="002803A8">
      <w:pPr>
        <w:tabs>
          <w:tab w:val="left" w:pos="426"/>
        </w:tabs>
        <w:suppressAutoHyphens/>
        <w:autoSpaceDE w:val="0"/>
        <w:spacing w:after="120"/>
        <w:jc w:val="both"/>
        <w:rPr>
          <w:sz w:val="24"/>
          <w:szCs w:val="24"/>
        </w:rPr>
      </w:pPr>
      <w:r>
        <w:rPr>
          <w:sz w:val="24"/>
          <w:szCs w:val="24"/>
        </w:rPr>
        <w:t>8.</w:t>
      </w:r>
      <w:r w:rsidRPr="002803A8">
        <w:rPr>
          <w:sz w:val="24"/>
          <w:szCs w:val="24"/>
        </w:rPr>
        <w:t>1</w:t>
      </w:r>
      <w:r w:rsidR="00FE3568">
        <w:rPr>
          <w:sz w:val="24"/>
          <w:szCs w:val="24"/>
        </w:rPr>
        <w:t>2.</w:t>
      </w:r>
      <w:r>
        <w:rPr>
          <w:sz w:val="24"/>
          <w:szCs w:val="24"/>
        </w:rPr>
        <w:t xml:space="preserve"> </w:t>
      </w:r>
      <w:r w:rsidRPr="002803A8">
        <w:rPr>
          <w:sz w:val="24"/>
          <w:szCs w:val="24"/>
        </w:rPr>
        <w:tab/>
        <w:t>Zhotovitel je oprávněn pověřit provedením části díla třetí osobu (poddodavatele). V tomto případě však zhotovitel odpovídá za činnost poddodavatele tak, jako by dílo prováděl sám.</w:t>
      </w:r>
    </w:p>
    <w:p w14:paraId="37D460DE" w14:textId="4A7B1DF4" w:rsidR="002803A8" w:rsidRPr="002803A8" w:rsidRDefault="002803A8" w:rsidP="002803A8">
      <w:pPr>
        <w:tabs>
          <w:tab w:val="left" w:pos="426"/>
        </w:tabs>
        <w:suppressAutoHyphens/>
        <w:autoSpaceDE w:val="0"/>
        <w:spacing w:after="120"/>
        <w:jc w:val="both"/>
        <w:rPr>
          <w:sz w:val="24"/>
          <w:szCs w:val="24"/>
        </w:rPr>
      </w:pPr>
      <w:r w:rsidRPr="002803A8">
        <w:rPr>
          <w:sz w:val="24"/>
          <w:szCs w:val="24"/>
        </w:rPr>
        <w:t>8.</w:t>
      </w:r>
      <w:r>
        <w:rPr>
          <w:sz w:val="24"/>
          <w:szCs w:val="24"/>
        </w:rPr>
        <w:t>1</w:t>
      </w:r>
      <w:r w:rsidR="00FE3568">
        <w:rPr>
          <w:sz w:val="24"/>
          <w:szCs w:val="24"/>
        </w:rPr>
        <w:t>3.</w:t>
      </w:r>
      <w:r>
        <w:rPr>
          <w:sz w:val="24"/>
          <w:szCs w:val="24"/>
        </w:rPr>
        <w:t xml:space="preserve"> </w:t>
      </w:r>
      <w:r w:rsidRPr="002803A8">
        <w:rPr>
          <w:sz w:val="24"/>
          <w:szCs w:val="24"/>
        </w:rPr>
        <w:t xml:space="preserve">Zhotovitel není oprávněn při stavbě používat jiné poddodavatele, než byli uvedeni v nabídce. Seznam poddodavatelů je přílohou této smlouvy. Změna poddodavatelů uvedených v nabídce, musí být předem písemně odsouhlasena objednatelem. Nedodržení toho postupu se považuje za podstatné porušení této smlouvy o dílo, čímž vzniká objednateli právo na odstoupení od této smlouvy o dílo. Zhotovitel je povinen k součinnosti při vedení a průběžné aktualizaci seznamu všech poddodavatelů včetně výše jejich podílu na akci. V případě, že zhotovitel poruší tyto povinnosti, má objednatel právo mu uložit smluvní pokutu ve výši </w:t>
      </w:r>
      <w:r>
        <w:rPr>
          <w:sz w:val="24"/>
          <w:szCs w:val="24"/>
        </w:rPr>
        <w:t>25</w:t>
      </w:r>
      <w:r w:rsidRPr="002803A8">
        <w:rPr>
          <w:sz w:val="24"/>
          <w:szCs w:val="24"/>
        </w:rPr>
        <w:t>.000,- Kč za každé takové porušení.</w:t>
      </w:r>
    </w:p>
    <w:p w14:paraId="3B0E14B2" w14:textId="6A18B197" w:rsidR="002803A8" w:rsidRPr="00363902" w:rsidRDefault="002803A8" w:rsidP="002803A8">
      <w:pPr>
        <w:tabs>
          <w:tab w:val="left" w:pos="426"/>
        </w:tabs>
        <w:suppressAutoHyphens/>
        <w:autoSpaceDE w:val="0"/>
        <w:spacing w:after="120"/>
        <w:jc w:val="both"/>
        <w:rPr>
          <w:sz w:val="24"/>
          <w:szCs w:val="24"/>
        </w:rPr>
      </w:pPr>
      <w:r w:rsidRPr="002803A8">
        <w:rPr>
          <w:sz w:val="24"/>
          <w:szCs w:val="24"/>
        </w:rPr>
        <w:t>8.</w:t>
      </w:r>
      <w:r w:rsidR="00FE3568">
        <w:rPr>
          <w:sz w:val="24"/>
          <w:szCs w:val="24"/>
        </w:rPr>
        <w:t>14.</w:t>
      </w:r>
      <w:r>
        <w:rPr>
          <w:sz w:val="24"/>
          <w:szCs w:val="24"/>
        </w:rPr>
        <w:t xml:space="preserve"> </w:t>
      </w:r>
      <w:r w:rsidRPr="002803A8">
        <w:rPr>
          <w:sz w:val="24"/>
          <w:szCs w:val="24"/>
        </w:rPr>
        <w:tab/>
        <w:t xml:space="preserve">Změny poddodavatelů podílejících se na veřejné zakázce oproti osobám, s jejichž pomocí prokazoval splnění kvalifikace v zadávacím řízení, je zhotovitel povinen písemně předem oznámit objednateli; objednatel s uvedenou změnou vysloví svůj souhlas, pokud bude nový poddodavatel splňovat kvalifikaci alespoň v takovém rozsahu, v jakém ji splňoval poddodavatel původní. Pokud by zhotovitelem navrhovaný poddodavatel nesplňoval kvalifikaci alespoň v takovém rozsahu, v jakém ji splňoval poddodavatel původní, má objednatel právo takového poddodavatele odmítnout a zhotovitel má za povinnost předložit objednateli návrh jiného poddodavatele. V případě, že zhotovitel poruší tyto povinnosti, má objednatel právo mu uložit smluvní pokutu ve výši </w:t>
      </w:r>
      <w:r>
        <w:rPr>
          <w:sz w:val="24"/>
          <w:szCs w:val="24"/>
        </w:rPr>
        <w:t>25</w:t>
      </w:r>
      <w:r w:rsidRPr="002803A8">
        <w:rPr>
          <w:sz w:val="24"/>
          <w:szCs w:val="24"/>
        </w:rPr>
        <w:t>.000,- Kč za každé takové porušení.</w:t>
      </w:r>
    </w:p>
    <w:p w14:paraId="06A51943" w14:textId="77777777" w:rsidR="006B5D24" w:rsidRDefault="006B5D24" w:rsidP="00AC435B">
      <w:pPr>
        <w:rPr>
          <w:sz w:val="24"/>
        </w:rPr>
      </w:pPr>
    </w:p>
    <w:p w14:paraId="06C6E5A0" w14:textId="77777777" w:rsidR="007570D0" w:rsidRPr="007570D0" w:rsidRDefault="008026BD" w:rsidP="007570D0">
      <w:pPr>
        <w:jc w:val="center"/>
        <w:rPr>
          <w:b/>
          <w:sz w:val="24"/>
        </w:rPr>
      </w:pPr>
      <w:r>
        <w:rPr>
          <w:b/>
          <w:sz w:val="24"/>
        </w:rPr>
        <w:t>IX</w:t>
      </w:r>
      <w:r w:rsidR="007570D0" w:rsidRPr="007570D0">
        <w:rPr>
          <w:b/>
          <w:sz w:val="24"/>
        </w:rPr>
        <w:t>.</w:t>
      </w:r>
    </w:p>
    <w:p w14:paraId="1763ED24" w14:textId="77777777"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14:paraId="6F8D3286" w14:textId="77777777" w:rsidR="00B103B9" w:rsidRPr="00D61C9C" w:rsidRDefault="00B103B9" w:rsidP="00D61C9C">
      <w:pPr>
        <w:spacing w:line="280" w:lineRule="atLeast"/>
        <w:ind w:left="360" w:hanging="360"/>
        <w:jc w:val="center"/>
        <w:rPr>
          <w:b/>
          <w:sz w:val="24"/>
          <w:szCs w:val="24"/>
        </w:rPr>
      </w:pPr>
    </w:p>
    <w:p w14:paraId="16D84494"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14:paraId="01CBAC06" w14:textId="77777777" w:rsidR="00D61C9C" w:rsidRPr="00D61C9C" w:rsidRDefault="00D61C9C" w:rsidP="00D61C9C">
      <w:pPr>
        <w:spacing w:line="280" w:lineRule="atLeast"/>
        <w:ind w:left="709" w:hanging="709"/>
        <w:jc w:val="both"/>
        <w:rPr>
          <w:sz w:val="24"/>
          <w:szCs w:val="24"/>
        </w:rPr>
      </w:pPr>
    </w:p>
    <w:p w14:paraId="7D9315E0"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14:paraId="0EBB3F52" w14:textId="77777777" w:rsidR="00D61C9C" w:rsidRPr="00D61C9C" w:rsidRDefault="00D61C9C" w:rsidP="00D61C9C">
      <w:pPr>
        <w:spacing w:line="280" w:lineRule="atLeast"/>
        <w:ind w:left="709" w:hanging="709"/>
        <w:jc w:val="both"/>
        <w:rPr>
          <w:sz w:val="24"/>
          <w:szCs w:val="24"/>
        </w:rPr>
      </w:pPr>
    </w:p>
    <w:p w14:paraId="4078EA75" w14:textId="45EEE018" w:rsid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14:paraId="7817C1C5" w14:textId="77777777" w:rsidR="00E40D1A" w:rsidRPr="00D61C9C" w:rsidRDefault="00E40D1A" w:rsidP="00D61C9C">
      <w:pPr>
        <w:spacing w:line="280" w:lineRule="atLeast"/>
        <w:jc w:val="both"/>
        <w:rPr>
          <w:sz w:val="24"/>
          <w:szCs w:val="24"/>
        </w:rPr>
      </w:pPr>
    </w:p>
    <w:p w14:paraId="79C750C9" w14:textId="77777777" w:rsidR="00D61C9C" w:rsidRPr="00D61C9C" w:rsidRDefault="008026BD" w:rsidP="00D61C9C">
      <w:pPr>
        <w:spacing w:line="280" w:lineRule="atLeast"/>
        <w:jc w:val="both"/>
        <w:rPr>
          <w:sz w:val="24"/>
          <w:szCs w:val="24"/>
        </w:rPr>
      </w:pPr>
      <w:r>
        <w:rPr>
          <w:sz w:val="24"/>
          <w:szCs w:val="24"/>
        </w:rPr>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14:paraId="6E731764" w14:textId="77777777" w:rsidR="00D61C9C" w:rsidRPr="00B77E45" w:rsidRDefault="00D61C9C" w:rsidP="00D61C9C">
      <w:pPr>
        <w:spacing w:line="280" w:lineRule="atLeast"/>
        <w:ind w:left="709" w:hanging="709"/>
        <w:jc w:val="both"/>
        <w:rPr>
          <w:rFonts w:ascii="Book Antiqua" w:hAnsi="Book Antiqua"/>
          <w:sz w:val="22"/>
          <w:szCs w:val="22"/>
        </w:rPr>
      </w:pPr>
    </w:p>
    <w:p w14:paraId="50555894" w14:textId="77777777"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p>
    <w:p w14:paraId="75340C57" w14:textId="77777777" w:rsidR="00D61C9C" w:rsidRDefault="00D61C9C" w:rsidP="00D61C9C">
      <w:pPr>
        <w:pStyle w:val="Zkladntextodsazen"/>
        <w:tabs>
          <w:tab w:val="clear" w:pos="709"/>
        </w:tabs>
        <w:spacing w:line="280" w:lineRule="atLeast"/>
        <w:ind w:left="0" w:firstLine="0"/>
        <w:rPr>
          <w:rFonts w:ascii="Times New Roman" w:hAnsi="Times New Roman"/>
          <w:szCs w:val="24"/>
        </w:rPr>
      </w:pPr>
    </w:p>
    <w:p w14:paraId="68CA58FE" w14:textId="77777777"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14:paraId="35C4FDFD" w14:textId="77777777" w:rsidR="00D61C9C" w:rsidRDefault="00D61C9C" w:rsidP="0053401D">
      <w:pPr>
        <w:jc w:val="center"/>
        <w:rPr>
          <w:b/>
          <w:sz w:val="24"/>
        </w:rPr>
      </w:pPr>
    </w:p>
    <w:p w14:paraId="61509419" w14:textId="77777777" w:rsidR="00D61C9C" w:rsidRDefault="00D61C9C" w:rsidP="0053401D">
      <w:pPr>
        <w:jc w:val="center"/>
        <w:rPr>
          <w:b/>
          <w:sz w:val="24"/>
        </w:rPr>
      </w:pPr>
      <w:r>
        <w:rPr>
          <w:b/>
          <w:sz w:val="24"/>
        </w:rPr>
        <w:t>X.</w:t>
      </w:r>
    </w:p>
    <w:p w14:paraId="6B4E5DF8" w14:textId="77777777" w:rsidR="0053401D" w:rsidRDefault="0053401D" w:rsidP="0053401D">
      <w:pPr>
        <w:jc w:val="center"/>
        <w:rPr>
          <w:b/>
          <w:sz w:val="24"/>
        </w:rPr>
      </w:pPr>
      <w:r>
        <w:rPr>
          <w:b/>
          <w:sz w:val="24"/>
        </w:rPr>
        <w:t>Odstoupení od smlouvy</w:t>
      </w:r>
    </w:p>
    <w:p w14:paraId="3877D999" w14:textId="77777777" w:rsidR="00B103B9" w:rsidRPr="001A7F2D" w:rsidRDefault="00B103B9" w:rsidP="0053401D">
      <w:pPr>
        <w:jc w:val="center"/>
        <w:rPr>
          <w:b/>
          <w:sz w:val="16"/>
          <w:szCs w:val="16"/>
        </w:rPr>
      </w:pPr>
    </w:p>
    <w:p w14:paraId="68E388A3" w14:textId="77777777"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14:paraId="7BFDCF0B" w14:textId="77777777" w:rsidR="0053401D" w:rsidRPr="001A7F2D" w:rsidRDefault="0053401D" w:rsidP="0053401D">
      <w:pPr>
        <w:jc w:val="both"/>
        <w:rPr>
          <w:sz w:val="16"/>
          <w:szCs w:val="16"/>
        </w:rPr>
      </w:pPr>
    </w:p>
    <w:p w14:paraId="52FCE689" w14:textId="77777777" w:rsidR="0053401D" w:rsidRPr="000F0BC4" w:rsidRDefault="0053401D" w:rsidP="0053401D">
      <w:pPr>
        <w:numPr>
          <w:ilvl w:val="0"/>
          <w:numId w:val="5"/>
        </w:numPr>
        <w:jc w:val="both"/>
        <w:rPr>
          <w:sz w:val="24"/>
          <w:szCs w:val="24"/>
        </w:rPr>
      </w:pPr>
      <w:r w:rsidRPr="000F0BC4">
        <w:rPr>
          <w:sz w:val="24"/>
          <w:szCs w:val="24"/>
        </w:rPr>
        <w:t>vadnost díla již v průběhu jeho provádění, pokud zhotovitel na písemnou výzvu objednatele vady neodstraní ve stanovené lhůtě</w:t>
      </w:r>
    </w:p>
    <w:p w14:paraId="4B24F441" w14:textId="77777777" w:rsidR="0053401D" w:rsidRPr="000F0BC4" w:rsidRDefault="0053401D" w:rsidP="0053401D">
      <w:pPr>
        <w:numPr>
          <w:ilvl w:val="0"/>
          <w:numId w:val="5"/>
        </w:numPr>
        <w:jc w:val="both"/>
        <w:rPr>
          <w:sz w:val="24"/>
          <w:szCs w:val="24"/>
        </w:rPr>
      </w:pPr>
      <w:r w:rsidRPr="000F0BC4">
        <w:rPr>
          <w:sz w:val="24"/>
          <w:szCs w:val="24"/>
        </w:rPr>
        <w:t xml:space="preserve">prodlení zhotovitele se zahájením </w:t>
      </w:r>
      <w:r w:rsidRPr="00642040">
        <w:rPr>
          <w:sz w:val="24"/>
          <w:szCs w:val="24"/>
        </w:rPr>
        <w:t>stavebních</w:t>
      </w:r>
      <w:r w:rsidRPr="000F0BC4">
        <w:rPr>
          <w:sz w:val="24"/>
          <w:szCs w:val="24"/>
        </w:rPr>
        <w:t xml:space="preserve"> prací </w:t>
      </w:r>
      <w:r w:rsidR="00E831C8" w:rsidRPr="000F0BC4">
        <w:rPr>
          <w:sz w:val="24"/>
          <w:szCs w:val="24"/>
        </w:rPr>
        <w:t>o více než 30 dnů</w:t>
      </w:r>
    </w:p>
    <w:p w14:paraId="63BB3D53" w14:textId="77777777"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14:paraId="212C7F95" w14:textId="77777777" w:rsidR="009D4EC2" w:rsidRPr="000F0BC4" w:rsidRDefault="009D4EC2" w:rsidP="0053401D">
      <w:pPr>
        <w:numPr>
          <w:ilvl w:val="0"/>
          <w:numId w:val="5"/>
        </w:numPr>
        <w:jc w:val="both"/>
        <w:rPr>
          <w:sz w:val="24"/>
          <w:szCs w:val="24"/>
        </w:rPr>
      </w:pPr>
      <w:r w:rsidRPr="000F0BC4">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3273638" w14:textId="77777777" w:rsidR="003B5D8A" w:rsidRDefault="003B5D8A">
      <w:pPr>
        <w:jc w:val="center"/>
        <w:rPr>
          <w:b/>
          <w:sz w:val="24"/>
        </w:rPr>
      </w:pPr>
    </w:p>
    <w:p w14:paraId="5257D9EF" w14:textId="77777777" w:rsidR="005454F6" w:rsidRDefault="005454F6">
      <w:pPr>
        <w:jc w:val="center"/>
        <w:rPr>
          <w:b/>
          <w:sz w:val="24"/>
        </w:rPr>
      </w:pPr>
    </w:p>
    <w:p w14:paraId="68B14A54" w14:textId="77777777" w:rsidR="0055044F" w:rsidRDefault="0055044F">
      <w:pPr>
        <w:jc w:val="center"/>
        <w:rPr>
          <w:b/>
          <w:sz w:val="24"/>
        </w:rPr>
      </w:pPr>
    </w:p>
    <w:p w14:paraId="54C92978" w14:textId="4127065D" w:rsidR="0055044F" w:rsidRPr="0055044F" w:rsidRDefault="0055044F" w:rsidP="0055044F">
      <w:pPr>
        <w:jc w:val="center"/>
        <w:rPr>
          <w:b/>
          <w:sz w:val="24"/>
        </w:rPr>
      </w:pPr>
      <w:r w:rsidRPr="0055044F">
        <w:rPr>
          <w:b/>
          <w:sz w:val="24"/>
        </w:rPr>
        <w:t>XI.</w:t>
      </w:r>
    </w:p>
    <w:p w14:paraId="4448CDC4" w14:textId="77777777" w:rsidR="0055044F" w:rsidRPr="0055044F" w:rsidRDefault="0055044F" w:rsidP="0055044F">
      <w:pPr>
        <w:jc w:val="center"/>
        <w:rPr>
          <w:b/>
          <w:sz w:val="24"/>
        </w:rPr>
      </w:pPr>
      <w:r w:rsidRPr="0055044F">
        <w:rPr>
          <w:b/>
          <w:sz w:val="24"/>
        </w:rPr>
        <w:t>Pojištění díla</w:t>
      </w:r>
    </w:p>
    <w:p w14:paraId="2DA56C15" w14:textId="46F0DF01" w:rsidR="0055044F" w:rsidRPr="0055044F" w:rsidRDefault="0055044F" w:rsidP="0055044F">
      <w:pPr>
        <w:tabs>
          <w:tab w:val="left" w:pos="426"/>
        </w:tabs>
        <w:suppressAutoHyphens/>
        <w:autoSpaceDE w:val="0"/>
        <w:spacing w:after="120"/>
        <w:jc w:val="both"/>
        <w:rPr>
          <w:sz w:val="24"/>
          <w:szCs w:val="24"/>
        </w:rPr>
      </w:pPr>
      <w:r w:rsidRPr="0055044F">
        <w:rPr>
          <w:sz w:val="24"/>
          <w:szCs w:val="24"/>
        </w:rPr>
        <w:t>11.1. Zhotovitel se zavazuje mít uzavřeno pojištění odpovědnosti za škodu způsobenou jeho činností včetně možných škod způsobených pracovník zhotovitele, přičemž výše pojistné částky bude činit minimálně 5,0 mil. Kč. Zhotovitel je povinen prokázat uzavření pojištění objednateli na vyžádání. Pojištění musí být platné po celou dobu provádění díla.</w:t>
      </w:r>
    </w:p>
    <w:p w14:paraId="17768F4E" w14:textId="76AACDDF" w:rsidR="0055044F" w:rsidRPr="0055044F" w:rsidRDefault="0055044F" w:rsidP="0055044F">
      <w:pPr>
        <w:tabs>
          <w:tab w:val="left" w:pos="426"/>
        </w:tabs>
        <w:suppressAutoHyphens/>
        <w:autoSpaceDE w:val="0"/>
        <w:spacing w:after="120"/>
        <w:jc w:val="both"/>
        <w:rPr>
          <w:sz w:val="24"/>
          <w:szCs w:val="24"/>
        </w:rPr>
      </w:pPr>
    </w:p>
    <w:p w14:paraId="375D5645" w14:textId="4C889B85" w:rsidR="0055044F" w:rsidRPr="0055044F" w:rsidRDefault="0055044F" w:rsidP="0055044F">
      <w:pPr>
        <w:tabs>
          <w:tab w:val="left" w:pos="426"/>
        </w:tabs>
        <w:suppressAutoHyphens/>
        <w:autoSpaceDE w:val="0"/>
        <w:spacing w:after="120"/>
        <w:jc w:val="both"/>
        <w:rPr>
          <w:sz w:val="24"/>
          <w:szCs w:val="24"/>
        </w:rPr>
      </w:pPr>
      <w:r w:rsidRPr="0055044F">
        <w:rPr>
          <w:sz w:val="24"/>
          <w:szCs w:val="24"/>
        </w:rPr>
        <w:t>11.2. Při vzniku pojistné události zabezpečuje veškeré úkony vůči pojistiteli zhotovitel. Objednatel je povinen poskytnout v souvislosti s pojistnou událostí zhotoviteli veškerou součinnost, která je v jeho možnostech.</w:t>
      </w:r>
    </w:p>
    <w:p w14:paraId="71710E38" w14:textId="77777777" w:rsidR="0055044F" w:rsidRPr="0055044F" w:rsidRDefault="0055044F" w:rsidP="0055044F">
      <w:pPr>
        <w:tabs>
          <w:tab w:val="left" w:pos="426"/>
        </w:tabs>
        <w:suppressAutoHyphens/>
        <w:autoSpaceDE w:val="0"/>
        <w:spacing w:after="120"/>
        <w:jc w:val="both"/>
        <w:rPr>
          <w:sz w:val="24"/>
          <w:szCs w:val="24"/>
        </w:rPr>
      </w:pPr>
    </w:p>
    <w:p w14:paraId="48FC14EF" w14:textId="3ABFC739" w:rsidR="0055044F" w:rsidRPr="0055044F" w:rsidRDefault="0055044F" w:rsidP="0055044F">
      <w:pPr>
        <w:tabs>
          <w:tab w:val="left" w:pos="426"/>
        </w:tabs>
        <w:suppressAutoHyphens/>
        <w:autoSpaceDE w:val="0"/>
        <w:spacing w:after="120"/>
        <w:jc w:val="both"/>
        <w:rPr>
          <w:sz w:val="24"/>
          <w:szCs w:val="24"/>
        </w:rPr>
      </w:pPr>
      <w:r w:rsidRPr="0055044F">
        <w:rPr>
          <w:sz w:val="24"/>
          <w:szCs w:val="24"/>
        </w:rPr>
        <w:t xml:space="preserve">11.3. Náklady na veškeré pojištění nese zhotovitel. </w:t>
      </w:r>
    </w:p>
    <w:p w14:paraId="09BBFFAD" w14:textId="77777777" w:rsidR="0055044F" w:rsidRPr="000A21DD" w:rsidRDefault="0055044F" w:rsidP="0055044F">
      <w:pPr>
        <w:spacing w:line="280" w:lineRule="atLeast"/>
        <w:jc w:val="both"/>
        <w:rPr>
          <w:rFonts w:ascii="Book Antiqua" w:hAnsi="Book Antiqua" w:cs="Arial"/>
          <w:sz w:val="22"/>
          <w:szCs w:val="22"/>
        </w:rPr>
      </w:pPr>
    </w:p>
    <w:p w14:paraId="183D3A38" w14:textId="77777777" w:rsidR="0055044F" w:rsidRDefault="0055044F" w:rsidP="0055044F">
      <w:pPr>
        <w:spacing w:line="280" w:lineRule="atLeast"/>
        <w:ind w:left="360" w:hanging="360"/>
        <w:jc w:val="center"/>
        <w:rPr>
          <w:rFonts w:ascii="Book Antiqua" w:hAnsi="Book Antiqua"/>
          <w:b/>
          <w:sz w:val="22"/>
          <w:szCs w:val="22"/>
        </w:rPr>
      </w:pPr>
    </w:p>
    <w:p w14:paraId="0F508CA1" w14:textId="03777AD5" w:rsidR="007570D0" w:rsidRDefault="007570D0">
      <w:pPr>
        <w:jc w:val="center"/>
        <w:rPr>
          <w:b/>
          <w:sz w:val="24"/>
        </w:rPr>
      </w:pPr>
      <w:r>
        <w:rPr>
          <w:b/>
          <w:sz w:val="24"/>
        </w:rPr>
        <w:t>X</w:t>
      </w:r>
      <w:r w:rsidR="0055044F">
        <w:rPr>
          <w:b/>
          <w:sz w:val="24"/>
        </w:rPr>
        <w:t>I</w:t>
      </w:r>
      <w:r w:rsidR="008026BD">
        <w:rPr>
          <w:b/>
          <w:sz w:val="24"/>
        </w:rPr>
        <w:t>I</w:t>
      </w:r>
      <w:r>
        <w:rPr>
          <w:b/>
          <w:sz w:val="24"/>
        </w:rPr>
        <w:t>.</w:t>
      </w:r>
    </w:p>
    <w:p w14:paraId="202FB80F" w14:textId="77777777" w:rsidR="006B5D24" w:rsidRDefault="006B5D24" w:rsidP="00B103B9">
      <w:pPr>
        <w:spacing w:before="60"/>
        <w:jc w:val="center"/>
        <w:rPr>
          <w:b/>
          <w:sz w:val="24"/>
        </w:rPr>
      </w:pPr>
      <w:r>
        <w:rPr>
          <w:b/>
          <w:sz w:val="24"/>
        </w:rPr>
        <w:t>Závěrečná ujednání</w:t>
      </w:r>
    </w:p>
    <w:p w14:paraId="61B4DA6F" w14:textId="77777777" w:rsidR="00B103B9" w:rsidRPr="001A7F2D" w:rsidRDefault="00B103B9">
      <w:pPr>
        <w:jc w:val="center"/>
        <w:rPr>
          <w:sz w:val="16"/>
          <w:szCs w:val="16"/>
        </w:rPr>
      </w:pPr>
    </w:p>
    <w:p w14:paraId="722CBCFF" w14:textId="248166D2" w:rsidR="007570D0" w:rsidRPr="007570D0" w:rsidRDefault="00D61C9C" w:rsidP="007570D0">
      <w:pPr>
        <w:tabs>
          <w:tab w:val="left" w:pos="426"/>
        </w:tabs>
        <w:suppressAutoHyphens/>
        <w:autoSpaceDE w:val="0"/>
        <w:spacing w:after="120"/>
        <w:jc w:val="both"/>
        <w:rPr>
          <w:sz w:val="24"/>
          <w:szCs w:val="24"/>
        </w:rPr>
      </w:pPr>
      <w:r>
        <w:rPr>
          <w:sz w:val="24"/>
          <w:szCs w:val="24"/>
        </w:rPr>
        <w:t>1</w:t>
      </w:r>
      <w:r w:rsidR="0055044F">
        <w:rPr>
          <w:sz w:val="24"/>
          <w:szCs w:val="24"/>
        </w:rPr>
        <w:t>2</w:t>
      </w:r>
      <w:r w:rsidR="00091BBF" w:rsidRPr="007570D0">
        <w:rPr>
          <w:sz w:val="24"/>
          <w:szCs w:val="24"/>
        </w:rPr>
        <w:t xml:space="preserve">.1. </w:t>
      </w:r>
      <w:r w:rsidR="007570D0" w:rsidRPr="007570D0">
        <w:rPr>
          <w:sz w:val="24"/>
          <w:szCs w:val="24"/>
        </w:rPr>
        <w:t>Pokud není v této smlouvě stanoveno jinak, řídí se smlouva ustanoveními zákona č. 89/2012 Sb., občanský zákoník, v</w:t>
      </w:r>
      <w:r w:rsidR="001F1FE0">
        <w:rPr>
          <w:sz w:val="24"/>
          <w:szCs w:val="24"/>
        </w:rPr>
        <w:t> platném z</w:t>
      </w:r>
      <w:r w:rsidR="007570D0" w:rsidRPr="007570D0">
        <w:rPr>
          <w:sz w:val="24"/>
          <w:szCs w:val="24"/>
        </w:rPr>
        <w:t>nění</w:t>
      </w:r>
      <w:r w:rsidR="001F1FE0">
        <w:rPr>
          <w:sz w:val="24"/>
          <w:szCs w:val="24"/>
        </w:rPr>
        <w:t>.</w:t>
      </w:r>
    </w:p>
    <w:p w14:paraId="395B7953" w14:textId="22CC4C17" w:rsidR="00914848" w:rsidRDefault="00914848" w:rsidP="00914848">
      <w:pPr>
        <w:jc w:val="both"/>
        <w:rPr>
          <w:sz w:val="24"/>
          <w:szCs w:val="24"/>
        </w:rPr>
      </w:pPr>
      <w:r>
        <w:rPr>
          <w:sz w:val="24"/>
          <w:szCs w:val="24"/>
        </w:rPr>
        <w:t>1</w:t>
      </w:r>
      <w:r w:rsidR="0055044F">
        <w:rPr>
          <w:sz w:val="24"/>
          <w:szCs w:val="24"/>
        </w:rPr>
        <w:t>2</w:t>
      </w:r>
      <w:r>
        <w:rPr>
          <w:sz w:val="24"/>
          <w:szCs w:val="24"/>
        </w:rPr>
        <w:t xml:space="preserve">.2. </w:t>
      </w:r>
      <w:r w:rsidRPr="002D3994">
        <w:rPr>
          <w:sz w:val="24"/>
          <w:szCs w:val="24"/>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14:paraId="081BA6C8" w14:textId="2AA3A019" w:rsidR="00BD5C6B" w:rsidRPr="00BD5C6B" w:rsidRDefault="008026BD" w:rsidP="00BD5C6B">
      <w:pPr>
        <w:tabs>
          <w:tab w:val="left" w:pos="426"/>
        </w:tabs>
        <w:suppressAutoHyphens/>
        <w:autoSpaceDE w:val="0"/>
        <w:spacing w:before="120" w:after="120"/>
        <w:jc w:val="both"/>
        <w:rPr>
          <w:sz w:val="24"/>
          <w:szCs w:val="24"/>
        </w:rPr>
      </w:pPr>
      <w:r>
        <w:rPr>
          <w:sz w:val="24"/>
          <w:szCs w:val="24"/>
        </w:rPr>
        <w:t>1</w:t>
      </w:r>
      <w:r w:rsidR="0055044F">
        <w:rPr>
          <w:sz w:val="24"/>
          <w:szCs w:val="24"/>
        </w:rPr>
        <w:t>2</w:t>
      </w:r>
      <w:r w:rsidR="007570D0">
        <w:rPr>
          <w:sz w:val="24"/>
          <w:szCs w:val="24"/>
        </w:rPr>
        <w:t>.</w:t>
      </w:r>
      <w:r w:rsidR="00766A6A">
        <w:rPr>
          <w:sz w:val="24"/>
          <w:szCs w:val="24"/>
        </w:rPr>
        <w:t>3</w:t>
      </w:r>
      <w:r w:rsidR="007570D0">
        <w:rPr>
          <w:sz w:val="24"/>
          <w:szCs w:val="24"/>
        </w:rPr>
        <w:t>.</w:t>
      </w:r>
      <w:r w:rsidR="00BD5C6B" w:rsidRPr="00BD5C6B">
        <w:rPr>
          <w:sz w:val="24"/>
          <w:szCs w:val="24"/>
        </w:rPr>
        <w:tab/>
        <w:t>Zhotovitel je povinen uchovávat veškerou dokumentaci související s realizací projektu včetně účetních dokladů minimálně do konce roku 2028. 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54A3435" w14:textId="2EB8835D" w:rsidR="007570D0" w:rsidRPr="007570D0" w:rsidRDefault="00BD5C6B" w:rsidP="00766A6A">
      <w:pPr>
        <w:tabs>
          <w:tab w:val="left" w:pos="426"/>
        </w:tabs>
        <w:suppressAutoHyphens/>
        <w:autoSpaceDE w:val="0"/>
        <w:spacing w:before="120" w:after="120"/>
        <w:jc w:val="both"/>
        <w:rPr>
          <w:sz w:val="24"/>
          <w:szCs w:val="24"/>
        </w:rPr>
      </w:pPr>
      <w:r>
        <w:rPr>
          <w:sz w:val="24"/>
          <w:szCs w:val="24"/>
        </w:rPr>
        <w:t>1</w:t>
      </w:r>
      <w:r w:rsidR="0055044F">
        <w:rPr>
          <w:sz w:val="24"/>
          <w:szCs w:val="24"/>
        </w:rPr>
        <w:t>2</w:t>
      </w:r>
      <w:r>
        <w:rPr>
          <w:sz w:val="24"/>
          <w:szCs w:val="24"/>
        </w:rPr>
        <w:t xml:space="preserve">.4. </w:t>
      </w:r>
      <w:r w:rsidR="007570D0" w:rsidRPr="007570D0">
        <w:rPr>
          <w:sz w:val="24"/>
          <w:szCs w:val="24"/>
        </w:rPr>
        <w:t xml:space="preserve">Jakákoliv změna smlouvy musí mít písemnou formu a musí být podepsána osobami oprávněnými jednat a podepisovat za objednatele a zhotovitele nebo osobami jimi zmocněnými. </w:t>
      </w:r>
    </w:p>
    <w:p w14:paraId="0AC17A92" w14:textId="3B1E69C0" w:rsidR="007570D0" w:rsidRDefault="008026BD" w:rsidP="007570D0">
      <w:pPr>
        <w:tabs>
          <w:tab w:val="left" w:pos="426"/>
        </w:tabs>
        <w:suppressAutoHyphens/>
        <w:autoSpaceDE w:val="0"/>
        <w:spacing w:after="120"/>
        <w:jc w:val="both"/>
        <w:rPr>
          <w:sz w:val="24"/>
          <w:szCs w:val="24"/>
        </w:rPr>
      </w:pPr>
      <w:r>
        <w:rPr>
          <w:sz w:val="24"/>
          <w:szCs w:val="24"/>
        </w:rPr>
        <w:t>1</w:t>
      </w:r>
      <w:r w:rsidR="0055044F">
        <w:rPr>
          <w:sz w:val="24"/>
          <w:szCs w:val="24"/>
        </w:rPr>
        <w:t>2</w:t>
      </w:r>
      <w:r w:rsidR="007570D0">
        <w:rPr>
          <w:sz w:val="24"/>
          <w:szCs w:val="24"/>
        </w:rPr>
        <w:t>.</w:t>
      </w:r>
      <w:r w:rsidR="00BD5C6B">
        <w:rPr>
          <w:sz w:val="24"/>
          <w:szCs w:val="24"/>
        </w:rPr>
        <w:t>5</w:t>
      </w:r>
      <w:r w:rsidR="007570D0">
        <w:rPr>
          <w:sz w:val="24"/>
          <w:szCs w:val="24"/>
        </w:rPr>
        <w:t xml:space="preserve">. </w:t>
      </w:r>
      <w:r w:rsidR="00B103B9">
        <w:rPr>
          <w:sz w:val="24"/>
          <w:szCs w:val="24"/>
        </w:rPr>
        <w:t>Tato s</w:t>
      </w:r>
      <w:r w:rsidR="007570D0" w:rsidRPr="007570D0">
        <w:rPr>
          <w:sz w:val="24"/>
          <w:szCs w:val="24"/>
        </w:rPr>
        <w:t>mlouva je sepsána ve čtyřech vyhotoveních</w:t>
      </w:r>
      <w:r w:rsidR="00B103B9">
        <w:rPr>
          <w:sz w:val="24"/>
          <w:szCs w:val="24"/>
        </w:rPr>
        <w:t xml:space="preserve"> s platností originálu</w:t>
      </w:r>
      <w:r w:rsidR="007570D0" w:rsidRPr="007570D0">
        <w:rPr>
          <w:sz w:val="24"/>
          <w:szCs w:val="24"/>
        </w:rPr>
        <w:t>, z nichž každá strana obdrží po dvou vyhotoveních.</w:t>
      </w:r>
    </w:p>
    <w:p w14:paraId="3B87F80C" w14:textId="5BBE3A06" w:rsidR="006C5D31" w:rsidRDefault="00766A6A" w:rsidP="006C5D31">
      <w:pPr>
        <w:tabs>
          <w:tab w:val="left" w:pos="426"/>
        </w:tabs>
        <w:suppressAutoHyphens/>
        <w:autoSpaceDE w:val="0"/>
        <w:spacing w:after="120"/>
        <w:jc w:val="both"/>
        <w:rPr>
          <w:sz w:val="24"/>
          <w:szCs w:val="24"/>
        </w:rPr>
      </w:pPr>
      <w:r>
        <w:rPr>
          <w:sz w:val="24"/>
          <w:szCs w:val="24"/>
        </w:rPr>
        <w:t>1</w:t>
      </w:r>
      <w:r w:rsidR="0055044F">
        <w:rPr>
          <w:sz w:val="24"/>
          <w:szCs w:val="24"/>
        </w:rPr>
        <w:t>2</w:t>
      </w:r>
      <w:r>
        <w:rPr>
          <w:sz w:val="24"/>
          <w:szCs w:val="24"/>
        </w:rPr>
        <w:t>.</w:t>
      </w:r>
      <w:r w:rsidR="00BD5C6B">
        <w:rPr>
          <w:sz w:val="24"/>
          <w:szCs w:val="24"/>
        </w:rPr>
        <w:t>6</w:t>
      </w:r>
      <w:r w:rsidR="006C5D31">
        <w:rPr>
          <w:sz w:val="24"/>
          <w:szCs w:val="24"/>
        </w:rPr>
        <w:t xml:space="preserve">. </w:t>
      </w:r>
      <w:r w:rsidR="00672C1F" w:rsidRPr="00672C1F">
        <w:rPr>
          <w:sz w:val="24"/>
          <w:szCs w:val="24"/>
        </w:rPr>
        <w:t>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6A43C95C" w14:textId="1CFF4BCB" w:rsidR="009B0CBC" w:rsidRDefault="008026BD" w:rsidP="006C5D31">
      <w:pPr>
        <w:jc w:val="both"/>
        <w:rPr>
          <w:sz w:val="24"/>
          <w:szCs w:val="24"/>
        </w:rPr>
      </w:pPr>
      <w:r>
        <w:rPr>
          <w:sz w:val="24"/>
          <w:szCs w:val="24"/>
        </w:rPr>
        <w:t>1</w:t>
      </w:r>
      <w:r w:rsidR="0055044F">
        <w:rPr>
          <w:sz w:val="24"/>
          <w:szCs w:val="24"/>
        </w:rPr>
        <w:t>2</w:t>
      </w:r>
      <w:r w:rsidR="009B0CBC" w:rsidRPr="009B0CBC">
        <w:rPr>
          <w:sz w:val="24"/>
          <w:szCs w:val="24"/>
        </w:rPr>
        <w:t>.</w:t>
      </w:r>
      <w:r w:rsidR="00BD5C6B">
        <w:rPr>
          <w:sz w:val="24"/>
          <w:szCs w:val="24"/>
        </w:rPr>
        <w:t>7</w:t>
      </w:r>
      <w:r w:rsidR="009B0CBC" w:rsidRPr="009B0CBC">
        <w:rPr>
          <w:sz w:val="24"/>
          <w:szCs w:val="24"/>
        </w:rPr>
        <w:t>. Tato smlouva byla schválena</w:t>
      </w:r>
      <w:r w:rsidR="009B0CBC">
        <w:rPr>
          <w:sz w:val="24"/>
          <w:szCs w:val="24"/>
        </w:rPr>
        <w:t xml:space="preserve"> na </w:t>
      </w:r>
      <w:r w:rsidR="00C23749">
        <w:rPr>
          <w:sz w:val="24"/>
          <w:szCs w:val="24"/>
        </w:rPr>
        <w:t>…</w:t>
      </w:r>
      <w:r w:rsidR="009B0CBC">
        <w:rPr>
          <w:sz w:val="24"/>
          <w:szCs w:val="24"/>
        </w:rPr>
        <w:t>…</w:t>
      </w:r>
      <w:r w:rsidR="00C23749">
        <w:rPr>
          <w:sz w:val="24"/>
          <w:szCs w:val="24"/>
        </w:rPr>
        <w:t xml:space="preserve"> </w:t>
      </w:r>
      <w:r w:rsidR="009B0CBC">
        <w:rPr>
          <w:sz w:val="24"/>
          <w:szCs w:val="24"/>
        </w:rPr>
        <w:t>schůzi</w:t>
      </w:r>
      <w:r w:rsidR="009B0CBC" w:rsidRPr="009B0CBC">
        <w:rPr>
          <w:sz w:val="24"/>
          <w:szCs w:val="24"/>
        </w:rPr>
        <w:t xml:space="preserve"> Rad</w:t>
      </w:r>
      <w:r w:rsidR="009B0CBC">
        <w:rPr>
          <w:sz w:val="24"/>
          <w:szCs w:val="24"/>
        </w:rPr>
        <w:t>y</w:t>
      </w:r>
      <w:r w:rsidR="009B0CBC" w:rsidRPr="009B0CBC">
        <w:rPr>
          <w:sz w:val="24"/>
          <w:szCs w:val="24"/>
        </w:rPr>
        <w:t xml:space="preserve"> města Boskovice </w:t>
      </w:r>
      <w:r w:rsidR="009B0CBC">
        <w:rPr>
          <w:sz w:val="24"/>
          <w:szCs w:val="24"/>
        </w:rPr>
        <w:t xml:space="preserve">konané </w:t>
      </w:r>
      <w:r w:rsidR="009B0CBC" w:rsidRPr="009B0CBC">
        <w:rPr>
          <w:sz w:val="24"/>
          <w:szCs w:val="24"/>
        </w:rPr>
        <w:t xml:space="preserve">dne ………. </w:t>
      </w:r>
      <w:r w:rsidR="009B0CBC">
        <w:rPr>
          <w:sz w:val="24"/>
          <w:szCs w:val="24"/>
        </w:rPr>
        <w:t>, usnesením č………</w:t>
      </w:r>
      <w:r w:rsidR="009B0CBC" w:rsidRPr="009B0CBC">
        <w:rPr>
          <w:sz w:val="24"/>
          <w:szCs w:val="24"/>
        </w:rPr>
        <w:t>.</w:t>
      </w:r>
    </w:p>
    <w:p w14:paraId="4590C8EE" w14:textId="77777777" w:rsidR="009B0CBC" w:rsidRPr="007570D0" w:rsidRDefault="009B0CBC" w:rsidP="007570D0">
      <w:pPr>
        <w:tabs>
          <w:tab w:val="left" w:pos="426"/>
        </w:tabs>
        <w:suppressAutoHyphens/>
        <w:autoSpaceDE w:val="0"/>
        <w:spacing w:after="120"/>
        <w:jc w:val="both"/>
        <w:rPr>
          <w:sz w:val="24"/>
          <w:szCs w:val="24"/>
        </w:rPr>
      </w:pPr>
    </w:p>
    <w:p w14:paraId="5E792BA0" w14:textId="77777777" w:rsidR="007570D0" w:rsidRPr="007570D0" w:rsidRDefault="007570D0" w:rsidP="00914848">
      <w:pPr>
        <w:keepNext/>
        <w:keepLines/>
        <w:tabs>
          <w:tab w:val="left" w:pos="426"/>
        </w:tabs>
        <w:suppressAutoHyphens/>
        <w:autoSpaceDE w:val="0"/>
        <w:spacing w:after="120"/>
        <w:jc w:val="both"/>
        <w:rPr>
          <w:sz w:val="24"/>
          <w:szCs w:val="24"/>
        </w:rPr>
      </w:pPr>
      <w:r w:rsidRPr="007570D0">
        <w:rPr>
          <w:sz w:val="24"/>
          <w:szCs w:val="24"/>
        </w:rPr>
        <w:t xml:space="preserve">Přílohy této smlouvy:  </w:t>
      </w:r>
      <w:r w:rsidRPr="007570D0">
        <w:rPr>
          <w:sz w:val="24"/>
          <w:szCs w:val="24"/>
        </w:rPr>
        <w:tab/>
      </w:r>
    </w:p>
    <w:p w14:paraId="698B78CE" w14:textId="518CC1E8" w:rsidR="007570D0" w:rsidRDefault="007570D0" w:rsidP="00914848">
      <w:pPr>
        <w:keepNext/>
        <w:keepLines/>
        <w:tabs>
          <w:tab w:val="left" w:pos="426"/>
        </w:tabs>
        <w:autoSpaceDE w:val="0"/>
        <w:spacing w:after="120"/>
        <w:ind w:left="426"/>
        <w:jc w:val="both"/>
        <w:rPr>
          <w:sz w:val="24"/>
          <w:szCs w:val="24"/>
        </w:rPr>
      </w:pPr>
      <w:r w:rsidRPr="007570D0">
        <w:rPr>
          <w:sz w:val="24"/>
          <w:szCs w:val="24"/>
        </w:rPr>
        <w:t xml:space="preserve">Příloha č.1 </w:t>
      </w:r>
      <w:r w:rsidR="00407968">
        <w:rPr>
          <w:sz w:val="24"/>
          <w:szCs w:val="24"/>
        </w:rPr>
        <w:t>–</w:t>
      </w:r>
      <w:r w:rsidR="00466958">
        <w:rPr>
          <w:sz w:val="24"/>
          <w:szCs w:val="24"/>
        </w:rPr>
        <w:t xml:space="preserve"> </w:t>
      </w:r>
      <w:r w:rsidR="00407968">
        <w:rPr>
          <w:sz w:val="24"/>
          <w:szCs w:val="24"/>
        </w:rPr>
        <w:t>Položkový rozpočet</w:t>
      </w:r>
    </w:p>
    <w:p w14:paraId="1FF7CA7C" w14:textId="183BF953" w:rsidR="00407968" w:rsidRDefault="00407968" w:rsidP="00914848">
      <w:pPr>
        <w:keepNext/>
        <w:keepLines/>
        <w:tabs>
          <w:tab w:val="left" w:pos="426"/>
        </w:tabs>
        <w:autoSpaceDE w:val="0"/>
        <w:spacing w:after="120"/>
        <w:ind w:left="426"/>
        <w:jc w:val="both"/>
        <w:rPr>
          <w:sz w:val="24"/>
          <w:szCs w:val="24"/>
        </w:rPr>
      </w:pPr>
      <w:r>
        <w:rPr>
          <w:sz w:val="24"/>
          <w:szCs w:val="24"/>
        </w:rPr>
        <w:t>Příloha č. 2 – Seznam poddodavatelů</w:t>
      </w:r>
    </w:p>
    <w:p w14:paraId="26A67551" w14:textId="77777777" w:rsidR="006B5D24" w:rsidRDefault="006B5D24" w:rsidP="007570D0">
      <w:pPr>
        <w:rPr>
          <w:sz w:val="24"/>
        </w:rPr>
      </w:pPr>
    </w:p>
    <w:p w14:paraId="5AEF6F47" w14:textId="77777777" w:rsidR="006B5D24" w:rsidRDefault="006B5D24">
      <w:pPr>
        <w:jc w:val="center"/>
        <w:rPr>
          <w:sz w:val="24"/>
        </w:rPr>
      </w:pPr>
    </w:p>
    <w:p w14:paraId="2E8CE23E" w14:textId="77777777" w:rsidR="006B5D24" w:rsidRDefault="006B5D24">
      <w:pPr>
        <w:tabs>
          <w:tab w:val="left" w:pos="5103"/>
        </w:tabs>
        <w:rPr>
          <w:b/>
          <w:sz w:val="24"/>
        </w:rPr>
      </w:pPr>
      <w:r>
        <w:rPr>
          <w:sz w:val="24"/>
        </w:rPr>
        <w:t xml:space="preserve">V </w:t>
      </w:r>
      <w:r w:rsidR="0003312B">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14:paraId="6DD02A21" w14:textId="77777777" w:rsidR="006B5D24" w:rsidRDefault="006B5D24">
      <w:pPr>
        <w:jc w:val="center"/>
        <w:rPr>
          <w:sz w:val="24"/>
        </w:rPr>
      </w:pPr>
    </w:p>
    <w:p w14:paraId="65ED2A5F" w14:textId="77777777" w:rsidR="006B5D24" w:rsidRDefault="006B5D24">
      <w:pPr>
        <w:tabs>
          <w:tab w:val="left" w:pos="5103"/>
        </w:tabs>
        <w:rPr>
          <w:sz w:val="24"/>
        </w:rPr>
      </w:pPr>
      <w:r>
        <w:rPr>
          <w:sz w:val="24"/>
        </w:rPr>
        <w:t>Za objednatele:</w:t>
      </w:r>
      <w:r>
        <w:rPr>
          <w:sz w:val="24"/>
        </w:rPr>
        <w:tab/>
        <w:t>Za zhotovitele:</w:t>
      </w:r>
    </w:p>
    <w:p w14:paraId="567F7E6A" w14:textId="77777777" w:rsidR="006B5D24" w:rsidRDefault="006B5D24">
      <w:pPr>
        <w:jc w:val="center"/>
        <w:rPr>
          <w:sz w:val="24"/>
        </w:rPr>
      </w:pPr>
    </w:p>
    <w:p w14:paraId="742184AB" w14:textId="77777777" w:rsidR="006B5D24" w:rsidRDefault="006B5D24" w:rsidP="005543F0">
      <w:pPr>
        <w:rPr>
          <w:sz w:val="24"/>
        </w:rPr>
      </w:pPr>
    </w:p>
    <w:p w14:paraId="44EB7DFF" w14:textId="77777777" w:rsidR="006B5D24" w:rsidRDefault="006B5D24">
      <w:pPr>
        <w:jc w:val="center"/>
        <w:rPr>
          <w:sz w:val="24"/>
        </w:rPr>
      </w:pPr>
    </w:p>
    <w:p w14:paraId="194D6C71" w14:textId="77777777" w:rsidR="006B5D24" w:rsidRDefault="006B5D24">
      <w:pPr>
        <w:tabs>
          <w:tab w:val="left" w:pos="5103"/>
        </w:tabs>
        <w:rPr>
          <w:sz w:val="24"/>
        </w:rPr>
      </w:pPr>
      <w:r>
        <w:rPr>
          <w:sz w:val="24"/>
        </w:rPr>
        <w:t>______________________________</w:t>
      </w:r>
      <w:r>
        <w:rPr>
          <w:sz w:val="24"/>
        </w:rPr>
        <w:tab/>
        <w:t>_______________________________</w:t>
      </w:r>
    </w:p>
    <w:p w14:paraId="4A45E57F" w14:textId="77777777" w:rsidR="006B5D24" w:rsidRDefault="006B5D24">
      <w:pPr>
        <w:jc w:val="center"/>
        <w:rPr>
          <w:sz w:val="24"/>
        </w:rPr>
      </w:pPr>
      <w:r>
        <w:rPr>
          <w:sz w:val="24"/>
        </w:rPr>
        <w:tab/>
      </w:r>
    </w:p>
    <w:sectPr w:rsidR="006B5D24" w:rsidSect="007E6674">
      <w:footerReference w:type="even" r:id="rId8"/>
      <w:footerReference w:type="default" r:id="rId9"/>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D977B5" w14:textId="77777777" w:rsidR="00707662" w:rsidRDefault="00707662">
      <w:r>
        <w:separator/>
      </w:r>
    </w:p>
  </w:endnote>
  <w:endnote w:type="continuationSeparator" w:id="0">
    <w:p w14:paraId="158924C8" w14:textId="77777777" w:rsidR="00707662" w:rsidRDefault="00707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7E633" w14:textId="77777777"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14:paraId="50C71548" w14:textId="77777777"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9533"/>
      <w:docPartObj>
        <w:docPartGallery w:val="Page Numbers (Bottom of Page)"/>
        <w:docPartUnique/>
      </w:docPartObj>
    </w:sdtPr>
    <w:sdtEndPr/>
    <w:sdtContent>
      <w:p w14:paraId="091BE1AC" w14:textId="55674A8E" w:rsidR="00A0735B" w:rsidRDefault="00334C09">
        <w:pPr>
          <w:pStyle w:val="Zpat"/>
          <w:jc w:val="right"/>
        </w:pPr>
        <w:r>
          <w:fldChar w:fldCharType="begin"/>
        </w:r>
        <w:r w:rsidR="003E2134">
          <w:instrText xml:space="preserve"> PAGE   \* MERGEFORMAT </w:instrText>
        </w:r>
        <w:r>
          <w:fldChar w:fldCharType="separate"/>
        </w:r>
        <w:r w:rsidR="00671314">
          <w:rPr>
            <w:noProof/>
          </w:rPr>
          <w:t>8</w:t>
        </w:r>
        <w:r>
          <w:rPr>
            <w:noProof/>
          </w:rPr>
          <w:fldChar w:fldCharType="end"/>
        </w:r>
      </w:p>
    </w:sdtContent>
  </w:sdt>
  <w:p w14:paraId="0DAD3192" w14:textId="77777777"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B490D" w14:textId="77777777" w:rsidR="00707662" w:rsidRDefault="00707662">
      <w:r>
        <w:separator/>
      </w:r>
    </w:p>
  </w:footnote>
  <w:footnote w:type="continuationSeparator" w:id="0">
    <w:p w14:paraId="0CFF4C18" w14:textId="77777777" w:rsidR="00707662" w:rsidRDefault="007076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942AA4"/>
    <w:multiLevelType w:val="multilevel"/>
    <w:tmpl w:val="C7F4522E"/>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5"/>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7"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1"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3"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4"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6"/>
  </w:num>
  <w:num w:numId="4">
    <w:abstractNumId w:val="14"/>
  </w:num>
  <w:num w:numId="5">
    <w:abstractNumId w:val="12"/>
  </w:num>
  <w:num w:numId="6">
    <w:abstractNumId w:val="4"/>
  </w:num>
  <w:num w:numId="7">
    <w:abstractNumId w:val="8"/>
  </w:num>
  <w:num w:numId="8">
    <w:abstractNumId w:val="11"/>
  </w:num>
  <w:num w:numId="9">
    <w:abstractNumId w:val="7"/>
  </w:num>
  <w:num w:numId="10">
    <w:abstractNumId w:val="1"/>
  </w:num>
  <w:num w:numId="11">
    <w:abstractNumId w:val="2"/>
  </w:num>
  <w:num w:numId="12">
    <w:abstractNumId w:val="0"/>
  </w:num>
  <w:num w:numId="13">
    <w:abstractNumId w:val="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F6F"/>
    <w:rsid w:val="00024B35"/>
    <w:rsid w:val="00024E07"/>
    <w:rsid w:val="0003312B"/>
    <w:rsid w:val="0004687C"/>
    <w:rsid w:val="00047D92"/>
    <w:rsid w:val="00054775"/>
    <w:rsid w:val="000550E5"/>
    <w:rsid w:val="00067295"/>
    <w:rsid w:val="00070779"/>
    <w:rsid w:val="00070CA3"/>
    <w:rsid w:val="000815F4"/>
    <w:rsid w:val="000879E2"/>
    <w:rsid w:val="00091BBF"/>
    <w:rsid w:val="00094DCD"/>
    <w:rsid w:val="000A0FC0"/>
    <w:rsid w:val="000A1187"/>
    <w:rsid w:val="000D2FD6"/>
    <w:rsid w:val="000E4727"/>
    <w:rsid w:val="000F0BC4"/>
    <w:rsid w:val="00136826"/>
    <w:rsid w:val="001404A0"/>
    <w:rsid w:val="0014256A"/>
    <w:rsid w:val="001602BA"/>
    <w:rsid w:val="00161ECC"/>
    <w:rsid w:val="00162DA2"/>
    <w:rsid w:val="00171B13"/>
    <w:rsid w:val="00173AF6"/>
    <w:rsid w:val="00173D98"/>
    <w:rsid w:val="00181129"/>
    <w:rsid w:val="0019261A"/>
    <w:rsid w:val="00197B49"/>
    <w:rsid w:val="001A1D22"/>
    <w:rsid w:val="001A2E91"/>
    <w:rsid w:val="001A679D"/>
    <w:rsid w:val="001A759A"/>
    <w:rsid w:val="001A7D18"/>
    <w:rsid w:val="001A7F2D"/>
    <w:rsid w:val="001B166C"/>
    <w:rsid w:val="001B1B6C"/>
    <w:rsid w:val="001B7F5C"/>
    <w:rsid w:val="001C730A"/>
    <w:rsid w:val="001E12A0"/>
    <w:rsid w:val="001E4031"/>
    <w:rsid w:val="001F1FE0"/>
    <w:rsid w:val="001F2C4A"/>
    <w:rsid w:val="00205DEC"/>
    <w:rsid w:val="0022325E"/>
    <w:rsid w:val="00223A61"/>
    <w:rsid w:val="002270AC"/>
    <w:rsid w:val="002412B8"/>
    <w:rsid w:val="00244A23"/>
    <w:rsid w:val="00250484"/>
    <w:rsid w:val="002547C7"/>
    <w:rsid w:val="00276DB6"/>
    <w:rsid w:val="002803A8"/>
    <w:rsid w:val="00286223"/>
    <w:rsid w:val="002872BC"/>
    <w:rsid w:val="0029493F"/>
    <w:rsid w:val="002C0D6A"/>
    <w:rsid w:val="002C3465"/>
    <w:rsid w:val="002C513C"/>
    <w:rsid w:val="002D3994"/>
    <w:rsid w:val="002D4136"/>
    <w:rsid w:val="002D51DF"/>
    <w:rsid w:val="002D524B"/>
    <w:rsid w:val="002E2A36"/>
    <w:rsid w:val="002E7EB5"/>
    <w:rsid w:val="002F38C2"/>
    <w:rsid w:val="002F479B"/>
    <w:rsid w:val="00302C16"/>
    <w:rsid w:val="003152D3"/>
    <w:rsid w:val="003217C3"/>
    <w:rsid w:val="00324018"/>
    <w:rsid w:val="00330C1C"/>
    <w:rsid w:val="003345EE"/>
    <w:rsid w:val="00334C09"/>
    <w:rsid w:val="00351393"/>
    <w:rsid w:val="00363902"/>
    <w:rsid w:val="00383F08"/>
    <w:rsid w:val="00385AB8"/>
    <w:rsid w:val="0038739A"/>
    <w:rsid w:val="0039043D"/>
    <w:rsid w:val="00394A28"/>
    <w:rsid w:val="00396424"/>
    <w:rsid w:val="003A1070"/>
    <w:rsid w:val="003A2324"/>
    <w:rsid w:val="003A4C00"/>
    <w:rsid w:val="003A6D70"/>
    <w:rsid w:val="003B5D8A"/>
    <w:rsid w:val="003B735A"/>
    <w:rsid w:val="003B74C2"/>
    <w:rsid w:val="003C0125"/>
    <w:rsid w:val="003C131A"/>
    <w:rsid w:val="003D5A36"/>
    <w:rsid w:val="003E2134"/>
    <w:rsid w:val="003E460F"/>
    <w:rsid w:val="00407968"/>
    <w:rsid w:val="004249C8"/>
    <w:rsid w:val="004309D7"/>
    <w:rsid w:val="0043150D"/>
    <w:rsid w:val="00440524"/>
    <w:rsid w:val="0045463C"/>
    <w:rsid w:val="00455E82"/>
    <w:rsid w:val="00455FF9"/>
    <w:rsid w:val="004605EC"/>
    <w:rsid w:val="00466958"/>
    <w:rsid w:val="00476CAB"/>
    <w:rsid w:val="00487CC8"/>
    <w:rsid w:val="0049513A"/>
    <w:rsid w:val="0049688C"/>
    <w:rsid w:val="004A0CFE"/>
    <w:rsid w:val="004A2569"/>
    <w:rsid w:val="004A341F"/>
    <w:rsid w:val="004C25D8"/>
    <w:rsid w:val="004C489F"/>
    <w:rsid w:val="004D0225"/>
    <w:rsid w:val="004E45E1"/>
    <w:rsid w:val="005040F2"/>
    <w:rsid w:val="005170F8"/>
    <w:rsid w:val="00530717"/>
    <w:rsid w:val="0053401D"/>
    <w:rsid w:val="00536235"/>
    <w:rsid w:val="005454F6"/>
    <w:rsid w:val="0055044F"/>
    <w:rsid w:val="00553483"/>
    <w:rsid w:val="005543F0"/>
    <w:rsid w:val="00575A17"/>
    <w:rsid w:val="005806BA"/>
    <w:rsid w:val="00580851"/>
    <w:rsid w:val="00581462"/>
    <w:rsid w:val="0058334B"/>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32512"/>
    <w:rsid w:val="006339DB"/>
    <w:rsid w:val="00633D9A"/>
    <w:rsid w:val="006350E1"/>
    <w:rsid w:val="00642040"/>
    <w:rsid w:val="0065479A"/>
    <w:rsid w:val="00666046"/>
    <w:rsid w:val="00671314"/>
    <w:rsid w:val="00672C1F"/>
    <w:rsid w:val="00675DDF"/>
    <w:rsid w:val="006A003F"/>
    <w:rsid w:val="006B5D24"/>
    <w:rsid w:val="006B7035"/>
    <w:rsid w:val="006C5D31"/>
    <w:rsid w:val="006C7B13"/>
    <w:rsid w:val="006D45FE"/>
    <w:rsid w:val="006E1D7F"/>
    <w:rsid w:val="006F6446"/>
    <w:rsid w:val="006F7B16"/>
    <w:rsid w:val="00707662"/>
    <w:rsid w:val="0074326D"/>
    <w:rsid w:val="007532B3"/>
    <w:rsid w:val="007570D0"/>
    <w:rsid w:val="007609D6"/>
    <w:rsid w:val="00765C2A"/>
    <w:rsid w:val="00766A6A"/>
    <w:rsid w:val="007674D5"/>
    <w:rsid w:val="0077047E"/>
    <w:rsid w:val="00771042"/>
    <w:rsid w:val="00782F52"/>
    <w:rsid w:val="007A0BD0"/>
    <w:rsid w:val="007B02B6"/>
    <w:rsid w:val="007D7120"/>
    <w:rsid w:val="007E13EF"/>
    <w:rsid w:val="007E6674"/>
    <w:rsid w:val="007F3936"/>
    <w:rsid w:val="008026BD"/>
    <w:rsid w:val="00803934"/>
    <w:rsid w:val="00816FF3"/>
    <w:rsid w:val="00823D57"/>
    <w:rsid w:val="008302B9"/>
    <w:rsid w:val="00842B54"/>
    <w:rsid w:val="00852FA2"/>
    <w:rsid w:val="00857E13"/>
    <w:rsid w:val="00874122"/>
    <w:rsid w:val="00876356"/>
    <w:rsid w:val="00886190"/>
    <w:rsid w:val="008868E8"/>
    <w:rsid w:val="008A559E"/>
    <w:rsid w:val="008A5993"/>
    <w:rsid w:val="008C08DF"/>
    <w:rsid w:val="008D7DF9"/>
    <w:rsid w:val="008F3E8E"/>
    <w:rsid w:val="0090781E"/>
    <w:rsid w:val="009114D4"/>
    <w:rsid w:val="00914848"/>
    <w:rsid w:val="009273FF"/>
    <w:rsid w:val="009325A7"/>
    <w:rsid w:val="00942267"/>
    <w:rsid w:val="00947623"/>
    <w:rsid w:val="00952C46"/>
    <w:rsid w:val="00957C25"/>
    <w:rsid w:val="009659B0"/>
    <w:rsid w:val="00977098"/>
    <w:rsid w:val="009A7B2E"/>
    <w:rsid w:val="009B0CBC"/>
    <w:rsid w:val="009B2ADF"/>
    <w:rsid w:val="009B7A97"/>
    <w:rsid w:val="009C389B"/>
    <w:rsid w:val="009C7B39"/>
    <w:rsid w:val="009C7D07"/>
    <w:rsid w:val="009D2D68"/>
    <w:rsid w:val="009D4EC2"/>
    <w:rsid w:val="009D6B86"/>
    <w:rsid w:val="009F3720"/>
    <w:rsid w:val="009F7697"/>
    <w:rsid w:val="00A006D1"/>
    <w:rsid w:val="00A058B2"/>
    <w:rsid w:val="00A068B5"/>
    <w:rsid w:val="00A0735B"/>
    <w:rsid w:val="00A14D3C"/>
    <w:rsid w:val="00A2662F"/>
    <w:rsid w:val="00A31159"/>
    <w:rsid w:val="00A45900"/>
    <w:rsid w:val="00A47436"/>
    <w:rsid w:val="00A528FE"/>
    <w:rsid w:val="00A624D0"/>
    <w:rsid w:val="00A63DD4"/>
    <w:rsid w:val="00A64F13"/>
    <w:rsid w:val="00A716DE"/>
    <w:rsid w:val="00A8348B"/>
    <w:rsid w:val="00A83BD0"/>
    <w:rsid w:val="00A91E12"/>
    <w:rsid w:val="00A93BF4"/>
    <w:rsid w:val="00AA44FA"/>
    <w:rsid w:val="00AB1BEA"/>
    <w:rsid w:val="00AB2856"/>
    <w:rsid w:val="00AC383A"/>
    <w:rsid w:val="00AC3B1F"/>
    <w:rsid w:val="00AC435B"/>
    <w:rsid w:val="00AD0F41"/>
    <w:rsid w:val="00AD29E1"/>
    <w:rsid w:val="00AD328D"/>
    <w:rsid w:val="00AE71D9"/>
    <w:rsid w:val="00AF2174"/>
    <w:rsid w:val="00AF2720"/>
    <w:rsid w:val="00B103B9"/>
    <w:rsid w:val="00B14ADC"/>
    <w:rsid w:val="00B260EB"/>
    <w:rsid w:val="00B2643C"/>
    <w:rsid w:val="00B4099B"/>
    <w:rsid w:val="00B4422E"/>
    <w:rsid w:val="00B44952"/>
    <w:rsid w:val="00B52EE9"/>
    <w:rsid w:val="00B7030D"/>
    <w:rsid w:val="00B76414"/>
    <w:rsid w:val="00B83834"/>
    <w:rsid w:val="00B95E86"/>
    <w:rsid w:val="00B973AD"/>
    <w:rsid w:val="00BA2535"/>
    <w:rsid w:val="00BA49C4"/>
    <w:rsid w:val="00BB3D81"/>
    <w:rsid w:val="00BD5C6B"/>
    <w:rsid w:val="00BF35CB"/>
    <w:rsid w:val="00BF4F34"/>
    <w:rsid w:val="00BF6A3A"/>
    <w:rsid w:val="00BF7B64"/>
    <w:rsid w:val="00C0014C"/>
    <w:rsid w:val="00C23749"/>
    <w:rsid w:val="00C33330"/>
    <w:rsid w:val="00C33A25"/>
    <w:rsid w:val="00C3654E"/>
    <w:rsid w:val="00C4053A"/>
    <w:rsid w:val="00C40B6B"/>
    <w:rsid w:val="00C62EAD"/>
    <w:rsid w:val="00C638A1"/>
    <w:rsid w:val="00C66EFD"/>
    <w:rsid w:val="00C70C4E"/>
    <w:rsid w:val="00C82ACA"/>
    <w:rsid w:val="00C8728F"/>
    <w:rsid w:val="00C91701"/>
    <w:rsid w:val="00C94B59"/>
    <w:rsid w:val="00CA6E25"/>
    <w:rsid w:val="00CB0808"/>
    <w:rsid w:val="00CB35EB"/>
    <w:rsid w:val="00CC00DA"/>
    <w:rsid w:val="00CC2B79"/>
    <w:rsid w:val="00CD3539"/>
    <w:rsid w:val="00CE19D2"/>
    <w:rsid w:val="00CE2564"/>
    <w:rsid w:val="00D00F6F"/>
    <w:rsid w:val="00D13589"/>
    <w:rsid w:val="00D13763"/>
    <w:rsid w:val="00D1593C"/>
    <w:rsid w:val="00D3042F"/>
    <w:rsid w:val="00D422F5"/>
    <w:rsid w:val="00D429DA"/>
    <w:rsid w:val="00D43F30"/>
    <w:rsid w:val="00D46ECF"/>
    <w:rsid w:val="00D46FBB"/>
    <w:rsid w:val="00D502F5"/>
    <w:rsid w:val="00D523A9"/>
    <w:rsid w:val="00D53569"/>
    <w:rsid w:val="00D61C9C"/>
    <w:rsid w:val="00D70369"/>
    <w:rsid w:val="00D83126"/>
    <w:rsid w:val="00D837DD"/>
    <w:rsid w:val="00DA455A"/>
    <w:rsid w:val="00DB67FD"/>
    <w:rsid w:val="00DC497F"/>
    <w:rsid w:val="00DC508A"/>
    <w:rsid w:val="00DC5B8E"/>
    <w:rsid w:val="00DD0700"/>
    <w:rsid w:val="00DD2AB0"/>
    <w:rsid w:val="00DE26F6"/>
    <w:rsid w:val="00E1659B"/>
    <w:rsid w:val="00E166B9"/>
    <w:rsid w:val="00E36051"/>
    <w:rsid w:val="00E40D1A"/>
    <w:rsid w:val="00E45E9A"/>
    <w:rsid w:val="00E47C66"/>
    <w:rsid w:val="00E5705D"/>
    <w:rsid w:val="00E771AA"/>
    <w:rsid w:val="00E82E0F"/>
    <w:rsid w:val="00E831C8"/>
    <w:rsid w:val="00E879DF"/>
    <w:rsid w:val="00E964CB"/>
    <w:rsid w:val="00EB4142"/>
    <w:rsid w:val="00EB5543"/>
    <w:rsid w:val="00EB65C2"/>
    <w:rsid w:val="00EB66CF"/>
    <w:rsid w:val="00EC6395"/>
    <w:rsid w:val="00EE07CD"/>
    <w:rsid w:val="00EE131F"/>
    <w:rsid w:val="00EE43DC"/>
    <w:rsid w:val="00F027E9"/>
    <w:rsid w:val="00F1056B"/>
    <w:rsid w:val="00F23454"/>
    <w:rsid w:val="00F236C1"/>
    <w:rsid w:val="00F41942"/>
    <w:rsid w:val="00F41E6F"/>
    <w:rsid w:val="00F50FF5"/>
    <w:rsid w:val="00F53A00"/>
    <w:rsid w:val="00F55AB1"/>
    <w:rsid w:val="00F829DD"/>
    <w:rsid w:val="00F90608"/>
    <w:rsid w:val="00F92CC1"/>
    <w:rsid w:val="00F9607E"/>
    <w:rsid w:val="00FA2987"/>
    <w:rsid w:val="00FA6B4B"/>
    <w:rsid w:val="00FC402A"/>
    <w:rsid w:val="00FC50A4"/>
    <w:rsid w:val="00FE3568"/>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21C07"/>
  <w15:docId w15:val="{700CB054-D943-41F2-8367-D6532FCFE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 w:type="character" w:styleId="Odkaznakoment">
    <w:name w:val="annotation reference"/>
    <w:basedOn w:val="Standardnpsmoodstavce"/>
    <w:semiHidden/>
    <w:unhideWhenUsed/>
    <w:rsid w:val="00385AB8"/>
    <w:rPr>
      <w:sz w:val="16"/>
      <w:szCs w:val="16"/>
    </w:rPr>
  </w:style>
  <w:style w:type="paragraph" w:styleId="Textkomente">
    <w:name w:val="annotation text"/>
    <w:basedOn w:val="Normln"/>
    <w:link w:val="TextkomenteChar"/>
    <w:semiHidden/>
    <w:unhideWhenUsed/>
    <w:rsid w:val="00385AB8"/>
  </w:style>
  <w:style w:type="character" w:customStyle="1" w:styleId="TextkomenteChar">
    <w:name w:val="Text komentáře Char"/>
    <w:basedOn w:val="Standardnpsmoodstavce"/>
    <w:link w:val="Textkomente"/>
    <w:semiHidden/>
    <w:rsid w:val="00385AB8"/>
  </w:style>
  <w:style w:type="paragraph" w:styleId="Pedmtkomente">
    <w:name w:val="annotation subject"/>
    <w:basedOn w:val="Textkomente"/>
    <w:next w:val="Textkomente"/>
    <w:link w:val="PedmtkomenteChar"/>
    <w:semiHidden/>
    <w:unhideWhenUsed/>
    <w:rsid w:val="00385AB8"/>
    <w:rPr>
      <w:b/>
      <w:bCs/>
    </w:rPr>
  </w:style>
  <w:style w:type="character" w:customStyle="1" w:styleId="PedmtkomenteChar">
    <w:name w:val="Předmět komentáře Char"/>
    <w:basedOn w:val="TextkomenteChar"/>
    <w:link w:val="Pedmtkomente"/>
    <w:semiHidden/>
    <w:rsid w:val="00385A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4529">
      <w:bodyDiv w:val="1"/>
      <w:marLeft w:val="0"/>
      <w:marRight w:val="0"/>
      <w:marTop w:val="0"/>
      <w:marBottom w:val="0"/>
      <w:divBdr>
        <w:top w:val="none" w:sz="0" w:space="0" w:color="auto"/>
        <w:left w:val="none" w:sz="0" w:space="0" w:color="auto"/>
        <w:bottom w:val="none" w:sz="0" w:space="0" w:color="auto"/>
        <w:right w:val="none" w:sz="0" w:space="0" w:color="auto"/>
      </w:divBdr>
    </w:div>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753089684">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2E679-BDFE-4EFC-9EDC-C1830EE75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8</Pages>
  <Words>2906</Words>
  <Characters>17585</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20451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Lucie Kolářová</cp:lastModifiedBy>
  <cp:revision>33</cp:revision>
  <cp:lastPrinted>2016-02-01T15:02:00Z</cp:lastPrinted>
  <dcterms:created xsi:type="dcterms:W3CDTF">2017-06-15T07:58:00Z</dcterms:created>
  <dcterms:modified xsi:type="dcterms:W3CDTF">2017-12-05T07:15:00Z</dcterms:modified>
</cp:coreProperties>
</file>